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F67" w:rsidRDefault="00BE2F67" w:rsidP="00DE21DE">
      <w:pPr>
        <w:jc w:val="both"/>
        <w:rPr>
          <w:rFonts w:ascii="Tahoma" w:hAnsi="Tahoma" w:cs="Tahoma"/>
          <w:sz w:val="22"/>
          <w:szCs w:val="22"/>
          <w:u w:val="single"/>
        </w:rPr>
      </w:pPr>
    </w:p>
    <w:p w:rsidR="00DE21DE" w:rsidRDefault="00DE21DE" w:rsidP="00DE21DE">
      <w:pPr>
        <w:jc w:val="both"/>
        <w:rPr>
          <w:rFonts w:ascii="Tahoma" w:eastAsia="Arial" w:hAnsi="Tahoma" w:cs="Tahoma"/>
          <w:color w:val="000000"/>
          <w:sz w:val="22"/>
        </w:rPr>
      </w:pPr>
      <w:r>
        <w:rPr>
          <w:rFonts w:ascii="Tahoma" w:hAnsi="Tahoma" w:cs="Tahoma"/>
          <w:sz w:val="22"/>
          <w:szCs w:val="22"/>
          <w:u w:val="single"/>
        </w:rPr>
        <w:t>Pozemky dotčené stavbou</w:t>
      </w:r>
      <w:r w:rsidR="00560705">
        <w:rPr>
          <w:rFonts w:ascii="Tahoma" w:hAnsi="Tahoma" w:cs="Tahoma"/>
          <w:sz w:val="22"/>
          <w:szCs w:val="22"/>
          <w:u w:val="single"/>
        </w:rPr>
        <w:t xml:space="preserve"> (SO 351)</w:t>
      </w:r>
      <w:bookmarkStart w:id="0" w:name="_GoBack"/>
      <w:bookmarkEnd w:id="0"/>
      <w:r w:rsidR="00560705">
        <w:rPr>
          <w:rFonts w:ascii="Tahoma" w:hAnsi="Tahoma" w:cs="Tahoma"/>
          <w:sz w:val="22"/>
          <w:szCs w:val="22"/>
          <w:u w:val="single"/>
        </w:rPr>
        <w:t xml:space="preserve"> </w:t>
      </w:r>
      <w:r>
        <w:rPr>
          <w:rFonts w:ascii="Tahoma" w:hAnsi="Tahoma" w:cs="Tahoma"/>
          <w:sz w:val="22"/>
          <w:szCs w:val="22"/>
          <w:u w:val="single"/>
        </w:rPr>
        <w:t>:</w:t>
      </w:r>
    </w:p>
    <w:p w:rsidR="00AA433F" w:rsidRDefault="004E4F9A" w:rsidP="00295CA0">
      <w:pPr>
        <w:tabs>
          <w:tab w:val="left" w:pos="-420"/>
          <w:tab w:val="center" w:pos="4980"/>
          <w:tab w:val="left" w:pos="7187"/>
        </w:tabs>
        <w:suppressAutoHyphens w:val="0"/>
        <w:autoSpaceDE w:val="0"/>
        <w:spacing w:after="240"/>
        <w:rPr>
          <w:rFonts w:ascii="Arial" w:hAnsi="Arial" w:cs="Arial"/>
          <w:sz w:val="22"/>
          <w:szCs w:val="22"/>
        </w:rPr>
      </w:pPr>
      <w:r w:rsidRPr="004E4F9A">
        <w:rPr>
          <w:rFonts w:ascii="Arial" w:hAnsi="Arial" w:cs="Arial"/>
          <w:sz w:val="22"/>
          <w:szCs w:val="22"/>
        </w:rPr>
        <w:t>Katastrální území:</w:t>
      </w:r>
      <w:r w:rsidR="003A28D9">
        <w:rPr>
          <w:rFonts w:ascii="Arial" w:hAnsi="Arial" w:cs="Arial"/>
          <w:sz w:val="22"/>
          <w:szCs w:val="22"/>
        </w:rPr>
        <w:t xml:space="preserve"> </w:t>
      </w:r>
      <w:r w:rsidR="003A28D9">
        <w:rPr>
          <w:rFonts w:ascii="Arial" w:hAnsi="Arial" w:cs="Arial"/>
          <w:sz w:val="20"/>
          <w:szCs w:val="20"/>
        </w:rPr>
        <w:t xml:space="preserve">Český Těšín, číslo </w:t>
      </w:r>
      <w:proofErr w:type="spellStart"/>
      <w:proofErr w:type="gramStart"/>
      <w:r w:rsidR="003A28D9">
        <w:rPr>
          <w:rFonts w:ascii="Arial" w:hAnsi="Arial" w:cs="Arial"/>
          <w:sz w:val="20"/>
          <w:szCs w:val="20"/>
        </w:rPr>
        <w:t>k.ú</w:t>
      </w:r>
      <w:proofErr w:type="spellEnd"/>
      <w:r w:rsidR="003A28D9">
        <w:rPr>
          <w:rFonts w:ascii="Arial" w:hAnsi="Arial" w:cs="Arial"/>
          <w:sz w:val="20"/>
          <w:szCs w:val="20"/>
        </w:rPr>
        <w:t>.</w:t>
      </w:r>
      <w:proofErr w:type="gramEnd"/>
      <w:r w:rsidR="003A28D9">
        <w:rPr>
          <w:rFonts w:ascii="Arial" w:hAnsi="Arial" w:cs="Arial"/>
          <w:sz w:val="20"/>
          <w:szCs w:val="20"/>
        </w:rPr>
        <w:t xml:space="preserve"> 623164.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0"/>
        <w:gridCol w:w="1880"/>
        <w:gridCol w:w="4181"/>
      </w:tblGrid>
      <w:tr w:rsidR="00AA433F" w:rsidRPr="00AA433F" w:rsidTr="00EB6E66">
        <w:trPr>
          <w:trHeight w:val="45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33F" w:rsidRPr="00AA433F" w:rsidRDefault="00AA433F" w:rsidP="00AA433F">
            <w:pPr>
              <w:suppressAutoHyphens w:val="0"/>
              <w:rPr>
                <w:rFonts w:ascii="Verdana" w:hAnsi="Verdana"/>
                <w:b/>
                <w:bCs/>
                <w:lang w:eastAsia="cs-CZ"/>
              </w:rPr>
            </w:pPr>
            <w:r w:rsidRPr="00AA433F">
              <w:rPr>
                <w:rFonts w:ascii="Verdana" w:hAnsi="Verdana"/>
                <w:b/>
                <w:bCs/>
                <w:lang w:eastAsia="cs-CZ"/>
              </w:rPr>
              <w:t>Stavbou dotčené pozemky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33F" w:rsidRPr="00AA433F" w:rsidRDefault="00AA433F" w:rsidP="00AA433F">
            <w:pPr>
              <w:suppressAutoHyphens w:val="0"/>
              <w:rPr>
                <w:rFonts w:ascii="Verdana" w:hAnsi="Verdana"/>
                <w:b/>
                <w:bCs/>
                <w:lang w:eastAsia="cs-CZ"/>
              </w:rPr>
            </w:pP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33F" w:rsidRPr="00AA433F" w:rsidRDefault="00AA433F" w:rsidP="00AA433F">
            <w:pPr>
              <w:suppressAutoHyphens w:val="0"/>
              <w:jc w:val="center"/>
              <w:rPr>
                <w:sz w:val="20"/>
                <w:szCs w:val="20"/>
                <w:lang w:eastAsia="cs-CZ"/>
              </w:rPr>
            </w:pPr>
          </w:p>
        </w:tc>
      </w:tr>
    </w:tbl>
    <w:p w:rsidR="00AA433F" w:rsidRPr="003A28D9" w:rsidRDefault="003A28D9" w:rsidP="003A28D9">
      <w:pPr>
        <w:tabs>
          <w:tab w:val="left" w:pos="5860"/>
        </w:tabs>
        <w:rPr>
          <w:rFonts w:ascii="Tahoma" w:eastAsia="Arial" w:hAnsi="Tahoma" w:cs="Tahoma"/>
          <w:sz w:val="22"/>
        </w:rPr>
      </w:pPr>
      <w:r>
        <w:rPr>
          <w:rFonts w:ascii="Tahoma" w:eastAsia="Arial" w:hAnsi="Tahoma" w:cs="Tahoma"/>
          <w:sz w:val="22"/>
        </w:rPr>
        <w:tab/>
      </w:r>
    </w:p>
    <w:tbl>
      <w:tblPr>
        <w:tblpPr w:leftFromText="141" w:rightFromText="141" w:vertAnchor="text" w:tblpY="1"/>
        <w:tblOverlap w:val="never"/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814"/>
        <w:gridCol w:w="2126"/>
        <w:gridCol w:w="4394"/>
      </w:tblGrid>
      <w:tr w:rsidR="003A28D9" w:rsidRPr="00B004F9" w:rsidTr="003A28D9">
        <w:trPr>
          <w:trHeight w:val="499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8D9" w:rsidRPr="00B004F9" w:rsidRDefault="003A28D9" w:rsidP="003A28D9">
            <w:pPr>
              <w:suppressAutoHyphens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eastAsia="cs-CZ"/>
              </w:rPr>
            </w:pPr>
            <w:r w:rsidRPr="00B004F9">
              <w:rPr>
                <w:rFonts w:ascii="Verdana" w:hAnsi="Verdana" w:cs="Arial"/>
                <w:b/>
                <w:bCs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1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8D9" w:rsidRPr="00B004F9" w:rsidRDefault="003A28D9" w:rsidP="003A28D9">
            <w:pPr>
              <w:suppressAutoHyphens w:val="0"/>
              <w:rPr>
                <w:rFonts w:ascii="Verdana" w:hAnsi="Verdana" w:cs="Arial"/>
                <w:b/>
                <w:bCs/>
                <w:sz w:val="20"/>
                <w:szCs w:val="20"/>
                <w:lang w:eastAsia="cs-CZ"/>
              </w:rPr>
            </w:pPr>
            <w:r w:rsidRPr="00B004F9">
              <w:rPr>
                <w:rFonts w:ascii="Verdana" w:hAnsi="Verdana" w:cs="Arial"/>
                <w:b/>
                <w:bCs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8D9" w:rsidRPr="00B004F9" w:rsidRDefault="003A28D9" w:rsidP="003A28D9">
            <w:pPr>
              <w:suppressAutoHyphens w:val="0"/>
              <w:rPr>
                <w:rFonts w:ascii="Verdana" w:hAnsi="Verdana" w:cs="Arial"/>
                <w:b/>
                <w:bCs/>
                <w:sz w:val="20"/>
                <w:szCs w:val="20"/>
                <w:lang w:eastAsia="cs-CZ"/>
              </w:rPr>
            </w:pPr>
            <w:r w:rsidRPr="00B004F9">
              <w:rPr>
                <w:rFonts w:ascii="Verdana" w:hAnsi="Verdana" w:cs="Arial"/>
                <w:b/>
                <w:bCs/>
                <w:sz w:val="20"/>
                <w:szCs w:val="20"/>
                <w:lang w:eastAsia="cs-CZ"/>
              </w:rPr>
              <w:t>Způsob využití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A28D9" w:rsidRPr="00B004F9" w:rsidRDefault="003A28D9" w:rsidP="003A28D9">
            <w:pPr>
              <w:suppressAutoHyphens w:val="0"/>
              <w:jc w:val="center"/>
              <w:rPr>
                <w:rFonts w:ascii="Verdana" w:hAnsi="Verdana" w:cs="Arial"/>
                <w:b/>
                <w:bCs/>
                <w:sz w:val="18"/>
                <w:szCs w:val="20"/>
                <w:lang w:eastAsia="cs-CZ"/>
              </w:rPr>
            </w:pPr>
            <w:r w:rsidRPr="00B004F9">
              <w:rPr>
                <w:rFonts w:ascii="Verdana" w:hAnsi="Verdana" w:cs="Arial"/>
                <w:b/>
                <w:bCs/>
                <w:sz w:val="18"/>
                <w:szCs w:val="20"/>
                <w:lang w:eastAsia="cs-CZ"/>
              </w:rPr>
              <w:t>Vlastnické právo</w:t>
            </w:r>
          </w:p>
        </w:tc>
      </w:tr>
      <w:tr w:rsidR="003A28D9" w:rsidRPr="00B004F9" w:rsidTr="003A28D9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8D9" w:rsidRPr="00560705" w:rsidRDefault="003A28D9" w:rsidP="003A28D9">
            <w:pPr>
              <w:suppressAutoHyphens w:val="0"/>
              <w:jc w:val="center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1821/3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8D9" w:rsidRPr="00560705" w:rsidRDefault="003A28D9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ostatní plocha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28D9" w:rsidRPr="00560705" w:rsidRDefault="003A28D9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manipulační plocha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A28D9" w:rsidRPr="00560705" w:rsidRDefault="003A28D9" w:rsidP="003A28D9">
            <w:pPr>
              <w:suppressAutoHyphens w:val="0"/>
              <w:jc w:val="center"/>
              <w:rPr>
                <w:rFonts w:ascii="Verdana" w:hAnsi="Verdana" w:cs="Arial"/>
                <w:sz w:val="18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18"/>
                <w:szCs w:val="20"/>
                <w:lang w:eastAsia="cs-CZ"/>
              </w:rPr>
              <w:t xml:space="preserve">Město Český Těšín, náměstí ČSA 1/1, 73701 Český Těšín </w:t>
            </w:r>
          </w:p>
        </w:tc>
      </w:tr>
      <w:tr w:rsidR="0048176C" w:rsidRPr="00B004F9" w:rsidTr="003A28D9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1828/3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ostatní plocha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manipulační plocha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18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18"/>
                <w:szCs w:val="20"/>
                <w:lang w:eastAsia="cs-CZ"/>
              </w:rPr>
              <w:t xml:space="preserve">Město Český Těšín, náměstí ČSA 1/1, 73701 Český Těšín </w:t>
            </w:r>
          </w:p>
        </w:tc>
      </w:tr>
      <w:tr w:rsidR="0048176C" w:rsidRPr="00B004F9" w:rsidTr="003A28D9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highlight w:val="green"/>
                <w:lang w:eastAsia="cs-CZ"/>
              </w:rPr>
              <w:t>1828/4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ostatní plocha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manipulační plocha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18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18"/>
                <w:szCs w:val="20"/>
                <w:lang w:eastAsia="cs-CZ"/>
              </w:rPr>
              <w:t xml:space="preserve">Město Český Těšín, náměstí ČSA 1/1, 73701 Český Těšín </w:t>
            </w:r>
          </w:p>
        </w:tc>
      </w:tr>
      <w:tr w:rsidR="0048176C" w:rsidRPr="00B004F9" w:rsidTr="003A28D9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1828/5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ostatní plocha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jiná plocha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18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18"/>
                <w:szCs w:val="20"/>
                <w:lang w:eastAsia="cs-CZ"/>
              </w:rPr>
              <w:t xml:space="preserve">Město Český Těšín, náměstí ČSA 1/1, 73701 Český Těšín </w:t>
            </w:r>
          </w:p>
        </w:tc>
      </w:tr>
      <w:tr w:rsidR="0048176C" w:rsidRPr="00B004F9" w:rsidTr="003A28D9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1828/8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ostatní plocha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jiná plocha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18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18"/>
                <w:szCs w:val="20"/>
                <w:lang w:eastAsia="cs-CZ"/>
              </w:rPr>
              <w:t xml:space="preserve">Město Český Těšín, náměstí ČSA 1/1, 73701 Český Těšín </w:t>
            </w:r>
          </w:p>
        </w:tc>
      </w:tr>
      <w:tr w:rsidR="0048176C" w:rsidRPr="00B004F9" w:rsidTr="003A28D9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1828/9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ostatní plocha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ostatní komunikace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18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18"/>
                <w:szCs w:val="20"/>
                <w:lang w:eastAsia="cs-CZ"/>
              </w:rPr>
              <w:t xml:space="preserve">Město Český Těšín, náměstí ČSA 1/1, 73701 Český Těšín </w:t>
            </w:r>
          </w:p>
        </w:tc>
      </w:tr>
      <w:tr w:rsidR="0048176C" w:rsidRPr="00B004F9" w:rsidTr="003A28D9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1828/10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ostatní plocha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ostatní komunikace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18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18"/>
                <w:szCs w:val="20"/>
                <w:lang w:eastAsia="cs-CZ"/>
              </w:rPr>
              <w:t xml:space="preserve">Město Český Těšín, náměstí ČSA 1/1, 73701 Český Těšín </w:t>
            </w:r>
          </w:p>
        </w:tc>
      </w:tr>
      <w:tr w:rsidR="0048176C" w:rsidRPr="00B004F9" w:rsidTr="003A28D9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1829/1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ostatní plocha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ostatní komunikace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18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18"/>
                <w:szCs w:val="20"/>
                <w:lang w:eastAsia="cs-CZ"/>
              </w:rPr>
              <w:t>Moravskoslezský kraj, 28. října 2771/117, Moravská Ostrava, 70200 Ostrava</w:t>
            </w:r>
          </w:p>
        </w:tc>
      </w:tr>
      <w:tr w:rsidR="0048176C" w:rsidRPr="00B004F9" w:rsidTr="003A28D9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3300/2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ostatní plocha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ostatní komunikace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18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18"/>
                <w:szCs w:val="20"/>
                <w:lang w:eastAsia="cs-CZ"/>
              </w:rPr>
              <w:t xml:space="preserve">Město Český Těšín, náměstí ČSA 1/1, 73701 Český Těšín </w:t>
            </w:r>
          </w:p>
        </w:tc>
      </w:tr>
      <w:tr w:rsidR="0048176C" w:rsidRPr="00B004F9" w:rsidTr="003A28D9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3300/3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ostatní plocha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20"/>
                <w:szCs w:val="20"/>
                <w:lang w:eastAsia="cs-CZ"/>
              </w:rPr>
              <w:t>ostatní komunikace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18"/>
                <w:szCs w:val="20"/>
                <w:lang w:eastAsia="cs-CZ"/>
              </w:rPr>
            </w:pPr>
            <w:r w:rsidRPr="00560705">
              <w:rPr>
                <w:rFonts w:ascii="Verdana" w:hAnsi="Verdana" w:cs="Arial"/>
                <w:sz w:val="18"/>
                <w:szCs w:val="20"/>
                <w:lang w:eastAsia="cs-CZ"/>
              </w:rPr>
              <w:t>Moravskoslezský kraj, 28. října 2771/117, Moravská Ostrava, 70200 Ostrava</w:t>
            </w:r>
          </w:p>
        </w:tc>
      </w:tr>
      <w:tr w:rsidR="0048176C" w:rsidRPr="00B004F9" w:rsidTr="003A28D9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20"/>
                <w:szCs w:val="20"/>
                <w:lang w:eastAsia="cs-CZ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18"/>
                <w:szCs w:val="20"/>
                <w:lang w:eastAsia="cs-CZ"/>
              </w:rPr>
            </w:pPr>
          </w:p>
        </w:tc>
      </w:tr>
      <w:tr w:rsidR="0048176C" w:rsidRPr="00B004F9" w:rsidTr="003D1799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20"/>
                <w:szCs w:val="20"/>
                <w:lang w:eastAsia="cs-CZ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176C" w:rsidRPr="00560705" w:rsidRDefault="0048176C" w:rsidP="003A28D9">
            <w:pPr>
              <w:suppressAutoHyphens w:val="0"/>
              <w:rPr>
                <w:rFonts w:ascii="Verdana" w:hAnsi="Verdana" w:cs="Arial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176C" w:rsidRPr="00560705" w:rsidRDefault="0048176C" w:rsidP="003A28D9">
            <w:pPr>
              <w:suppressAutoHyphens w:val="0"/>
              <w:jc w:val="center"/>
              <w:rPr>
                <w:rFonts w:ascii="Verdana" w:hAnsi="Verdana" w:cs="Arial"/>
                <w:sz w:val="18"/>
                <w:szCs w:val="20"/>
                <w:lang w:eastAsia="cs-CZ"/>
              </w:rPr>
            </w:pPr>
          </w:p>
        </w:tc>
      </w:tr>
    </w:tbl>
    <w:p w:rsidR="00654DD1" w:rsidRDefault="00654DD1" w:rsidP="002B63D9">
      <w:pPr>
        <w:autoSpaceDE w:val="0"/>
        <w:rPr>
          <w:rFonts w:ascii="Tahoma" w:hAnsi="Tahoma" w:cs="Tahoma"/>
          <w:sz w:val="22"/>
          <w:szCs w:val="22"/>
        </w:rPr>
      </w:pPr>
    </w:p>
    <w:p w:rsidR="002B63D9" w:rsidRPr="002B63D9" w:rsidRDefault="002B63D9" w:rsidP="002B63D9">
      <w:pPr>
        <w:autoSpaceDE w:val="0"/>
        <w:rPr>
          <w:rFonts w:ascii="Tahoma" w:hAnsi="Tahoma" w:cs="Tahoma"/>
          <w:sz w:val="22"/>
          <w:szCs w:val="22"/>
        </w:rPr>
      </w:pPr>
    </w:p>
    <w:p w:rsidR="00DE21DE" w:rsidRDefault="00DE21DE" w:rsidP="00484556">
      <w:pPr>
        <w:tabs>
          <w:tab w:val="left" w:pos="-420"/>
        </w:tabs>
        <w:suppressAutoHyphens w:val="0"/>
        <w:autoSpaceDE w:val="0"/>
        <w:spacing w:after="240"/>
        <w:rPr>
          <w:rFonts w:ascii="Tahoma" w:hAnsi="Tahoma" w:cs="Tahoma"/>
          <w:sz w:val="22"/>
          <w:szCs w:val="22"/>
          <w:highlight w:val="yellow"/>
          <w:u w:val="single"/>
        </w:rPr>
      </w:pPr>
    </w:p>
    <w:sectPr w:rsidR="00DE21DE" w:rsidSect="00D624B0">
      <w:headerReference w:type="default" r:id="rId8"/>
      <w:footerReference w:type="default" r:id="rId9"/>
      <w:pgSz w:w="11906" w:h="16838"/>
      <w:pgMar w:top="567" w:right="896" w:bottom="1843" w:left="1049" w:header="569" w:footer="7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2B1" w:rsidRDefault="005D72B1">
      <w:r>
        <w:separator/>
      </w:r>
    </w:p>
  </w:endnote>
  <w:endnote w:type="continuationSeparator" w:id="0">
    <w:p w:rsidR="005D72B1" w:rsidRDefault="005D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.PresentScriptTTEE">
    <w:charset w:val="01"/>
    <w:family w:val="roman"/>
    <w:pitch w:val="variable"/>
  </w:font>
  <w:font w:name="Albertus MT 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2B1" w:rsidRDefault="005D72B1" w:rsidP="007F28C4">
    <w:pPr>
      <w:pStyle w:val="Zpat"/>
      <w:rPr>
        <w:rFonts w:ascii="Arial" w:hAnsi="Arial" w:cs="Arial"/>
        <w:sz w:val="12"/>
        <w:szCs w:val="12"/>
      </w:rPr>
    </w:pPr>
  </w:p>
  <w:p w:rsidR="005D72B1" w:rsidRDefault="005D72B1" w:rsidP="007F28C4">
    <w:pPr>
      <w:pStyle w:val="Zpat"/>
      <w:rPr>
        <w:rFonts w:ascii="Arial" w:hAnsi="Arial" w:cs="Arial"/>
        <w:sz w:val="12"/>
        <w:szCs w:val="12"/>
      </w:rPr>
    </w:pPr>
  </w:p>
  <w:p w:rsidR="005D72B1" w:rsidRDefault="005D72B1" w:rsidP="007F28C4">
    <w:pPr>
      <w:pStyle w:val="Zpat"/>
      <w:rPr>
        <w:rFonts w:ascii="Arial" w:hAnsi="Arial" w:cs="Arial"/>
        <w:sz w:val="16"/>
        <w:szCs w:val="16"/>
      </w:rPr>
    </w:pPr>
    <w:r w:rsidRPr="00BE2F67">
      <w:rPr>
        <w:rFonts w:ascii="Arial" w:hAnsi="Arial" w:cs="Arial"/>
        <w:sz w:val="16"/>
        <w:szCs w:val="16"/>
      </w:rPr>
      <w:t>CENTRÁLNÍ DOPRAVNÍ TERMINÁL ČESKÝ TĚŠÍN A PARKOVIŠTĚ P+R</w:t>
    </w:r>
  </w:p>
  <w:p w:rsidR="005D72B1" w:rsidRPr="007F28C4" w:rsidRDefault="005D72B1" w:rsidP="007F28C4">
    <w:pPr>
      <w:pStyle w:val="Zpat"/>
      <w:rPr>
        <w:rFonts w:ascii="Arial" w:hAnsi="Arial" w:cs="Arial"/>
        <w:sz w:val="16"/>
        <w:szCs w:val="16"/>
      </w:rPr>
    </w:pPr>
    <w:r w:rsidRPr="007F28C4">
      <w:rPr>
        <w:rFonts w:ascii="Arial" w:hAnsi="Arial" w:cs="Arial"/>
        <w:sz w:val="16"/>
        <w:szCs w:val="16"/>
      </w:rPr>
      <w:t xml:space="preserve">Str. </w:t>
    </w:r>
    <w:r w:rsidRPr="007F28C4">
      <w:rPr>
        <w:rFonts w:ascii="Arial" w:hAnsi="Arial" w:cs="Arial"/>
        <w:sz w:val="16"/>
        <w:szCs w:val="16"/>
      </w:rPr>
      <w:fldChar w:fldCharType="begin"/>
    </w:r>
    <w:r w:rsidRPr="007F28C4">
      <w:rPr>
        <w:rFonts w:ascii="Arial" w:hAnsi="Arial" w:cs="Arial"/>
        <w:sz w:val="16"/>
        <w:szCs w:val="16"/>
      </w:rPr>
      <w:instrText>PAGE    \* MERGEFORMAT</w:instrText>
    </w:r>
    <w:r w:rsidRPr="007F28C4">
      <w:rPr>
        <w:rFonts w:ascii="Arial" w:hAnsi="Arial" w:cs="Arial"/>
        <w:sz w:val="16"/>
        <w:szCs w:val="16"/>
      </w:rPr>
      <w:fldChar w:fldCharType="separate"/>
    </w:r>
    <w:r w:rsidR="00560705">
      <w:rPr>
        <w:rFonts w:ascii="Arial" w:hAnsi="Arial" w:cs="Arial"/>
        <w:noProof/>
        <w:sz w:val="16"/>
        <w:szCs w:val="16"/>
      </w:rPr>
      <w:t>1</w:t>
    </w:r>
    <w:r w:rsidRPr="007F28C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2B1" w:rsidRDefault="005D72B1">
      <w:r>
        <w:separator/>
      </w:r>
    </w:p>
  </w:footnote>
  <w:footnote w:type="continuationSeparator" w:id="0">
    <w:p w:rsidR="005D72B1" w:rsidRDefault="005D7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2B1" w:rsidRDefault="005D72B1" w:rsidP="007F28C4">
    <w:pPr>
      <w:pStyle w:val="Zhlav"/>
      <w:rPr>
        <w:lang w:eastAsia="cs-CZ"/>
      </w:rPr>
    </w:pPr>
    <w:r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63360" behindDoc="0" locked="0" layoutInCell="1" allowOverlap="1" wp14:anchorId="49081941" wp14:editId="56BDB358">
              <wp:simplePos x="0" y="0"/>
              <wp:positionH relativeFrom="margin">
                <wp:posOffset>2482850</wp:posOffset>
              </wp:positionH>
              <wp:positionV relativeFrom="paragraph">
                <wp:posOffset>108585</wp:posOffset>
              </wp:positionV>
              <wp:extent cx="1701800" cy="457200"/>
              <wp:effectExtent l="0" t="0" r="0" b="0"/>
              <wp:wrapSquare wrapText="bothSides"/>
              <wp:docPr id="6" name="Rámec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018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5D72B1" w:rsidRDefault="005D72B1" w:rsidP="007F28C4">
                          <w:pPr>
                            <w:pStyle w:val="Zhlav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>KANCELÁŘ (korespondenční adresa):</w:t>
                          </w:r>
                        </w:p>
                        <w:p w:rsidR="005D72B1" w:rsidRDefault="005D72B1" w:rsidP="007F28C4">
                          <w:pPr>
                            <w:pStyle w:val="Zhlav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>Dejvická 919/38</w:t>
                          </w:r>
                        </w:p>
                        <w:p w:rsidR="005D72B1" w:rsidRDefault="005D72B1" w:rsidP="007F28C4">
                          <w:pPr>
                            <w:pStyle w:val="Zhlav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>160 00 Praha 6 Bubeneč</w:t>
                          </w:r>
                        </w:p>
                      </w:txbxContent>
                    </wps:txbx>
                    <wps:bodyPr wrap="square" lIns="92075" tIns="46355" rIns="92075" bIns="46355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9081941" id="_x0000_t202" coordsize="21600,21600" o:spt="202" path="m,l,21600r21600,l21600,xe">
              <v:stroke joinstyle="miter"/>
              <v:path gradientshapeok="t" o:connecttype="rect"/>
            </v:shapetype>
            <v:shape id="Rámec3" o:spid="_x0000_s1026" type="#_x0000_t202" style="position:absolute;margin-left:195.5pt;margin-top:8.55pt;width:134pt;height:36pt;z-index:251663360;visibility:visible;mso-wrap-style:square;mso-width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" stroked="f">
              <v:textbox inset="7.25pt,3.65pt,7.25pt,3.65pt">
                <w:txbxContent>
                  <w:p w:rsidR="005D72B1" w:rsidRDefault="005D72B1" w:rsidP="007F28C4">
                    <w:pPr>
                      <w:pStyle w:val="Zhlav"/>
                      <w:rPr>
                        <w:rFonts w:ascii="Verdana" w:hAnsi="Verdana" w:cs="Verdana"/>
                        <w:sz w:val="12"/>
                        <w:szCs w:val="12"/>
                      </w:rPr>
                    </w:pPr>
                    <w:r>
                      <w:rPr>
                        <w:rFonts w:ascii="Verdana" w:hAnsi="Verdana" w:cs="Verdana"/>
                        <w:sz w:val="12"/>
                        <w:szCs w:val="12"/>
                      </w:rPr>
                      <w:t>KANCELÁŘ (korespondenční adresa):</w:t>
                    </w:r>
                  </w:p>
                  <w:p w:rsidR="005D72B1" w:rsidRDefault="005D72B1" w:rsidP="007F28C4">
                    <w:pPr>
                      <w:pStyle w:val="Zhlav"/>
                      <w:rPr>
                        <w:rFonts w:ascii="Verdana" w:hAnsi="Verdana" w:cs="Verdana"/>
                        <w:sz w:val="12"/>
                        <w:szCs w:val="12"/>
                      </w:rPr>
                    </w:pPr>
                    <w:r>
                      <w:rPr>
                        <w:rFonts w:ascii="Verdana" w:hAnsi="Verdana" w:cs="Verdana"/>
                        <w:sz w:val="12"/>
                        <w:szCs w:val="12"/>
                      </w:rPr>
                      <w:t>Dejvická 919/38</w:t>
                    </w:r>
                  </w:p>
                  <w:p w:rsidR="005D72B1" w:rsidRDefault="005D72B1" w:rsidP="007F28C4">
                    <w:pPr>
                      <w:pStyle w:val="Zhlav"/>
                      <w:rPr>
                        <w:rFonts w:ascii="Verdana" w:hAnsi="Verdana" w:cs="Verdana"/>
                        <w:sz w:val="12"/>
                        <w:szCs w:val="12"/>
                      </w:rPr>
                    </w:pPr>
                    <w:r>
                      <w:rPr>
                        <w:rFonts w:ascii="Verdana" w:hAnsi="Verdana" w:cs="Verdana"/>
                        <w:sz w:val="12"/>
                        <w:szCs w:val="12"/>
                      </w:rPr>
                      <w:t>160 00 Praha 6 Bubeneč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61312" behindDoc="0" locked="0" layoutInCell="1" allowOverlap="1" wp14:anchorId="6E20C487" wp14:editId="7A206D25">
              <wp:simplePos x="0" y="0"/>
              <wp:positionH relativeFrom="column">
                <wp:posOffset>4807585</wp:posOffset>
              </wp:positionH>
              <wp:positionV relativeFrom="paragraph">
                <wp:posOffset>108585</wp:posOffset>
              </wp:positionV>
              <wp:extent cx="1276350" cy="457200"/>
              <wp:effectExtent l="0" t="0" r="0" b="0"/>
              <wp:wrapSquare wrapText="bothSides"/>
              <wp:docPr id="5" name="Rámec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5D72B1" w:rsidRDefault="005D72B1" w:rsidP="007F28C4">
                          <w:pPr>
                            <w:pStyle w:val="Zhlav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>SÍDLO FIRMY:</w:t>
                          </w:r>
                        </w:p>
                        <w:p w:rsidR="005D72B1" w:rsidRDefault="005D72B1" w:rsidP="007F28C4">
                          <w:pPr>
                            <w:pStyle w:val="Zhlav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>Družstevní ochoz 1288/20</w:t>
                          </w:r>
                        </w:p>
                        <w:p w:rsidR="005D72B1" w:rsidRPr="003D1799" w:rsidRDefault="005D72B1" w:rsidP="003D1799">
                          <w:pPr>
                            <w:pStyle w:val="Zhlav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>140 00 Praha 4, Nusle</w:t>
                          </w:r>
                        </w:p>
                      </w:txbxContent>
                    </wps:txbx>
                    <wps:bodyPr wrap="square" lIns="92075" tIns="46355" rIns="92075" bIns="46355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E20C487" id="Rámec2" o:spid="_x0000_s1027" type="#_x0000_t202" style="position:absolute;margin-left:378.55pt;margin-top:8.55pt;width:100.5pt;height:36pt;z-index:251661312;visibility:visible;mso-wrap-style:square;mso-width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" stroked="f">
              <v:textbox inset="7.25pt,3.65pt,7.25pt,3.65pt">
                <w:txbxContent>
                  <w:p w:rsidR="005D72B1" w:rsidRDefault="005D72B1" w:rsidP="007F28C4">
                    <w:pPr>
                      <w:pStyle w:val="Zhlav"/>
                      <w:rPr>
                        <w:rFonts w:ascii="Verdana" w:hAnsi="Verdana" w:cs="Verdana"/>
                        <w:sz w:val="12"/>
                        <w:szCs w:val="12"/>
                      </w:rPr>
                    </w:pPr>
                    <w:r>
                      <w:rPr>
                        <w:rFonts w:ascii="Verdana" w:hAnsi="Verdana" w:cs="Verdana"/>
                        <w:sz w:val="12"/>
                        <w:szCs w:val="12"/>
                      </w:rPr>
                      <w:t>SÍDLO FIRMY:</w:t>
                    </w:r>
                  </w:p>
                  <w:p w:rsidR="005D72B1" w:rsidRDefault="005D72B1" w:rsidP="007F28C4">
                    <w:pPr>
                      <w:pStyle w:val="Zhlav"/>
                      <w:rPr>
                        <w:rFonts w:ascii="Verdana" w:hAnsi="Verdana" w:cs="Verdana"/>
                        <w:sz w:val="12"/>
                        <w:szCs w:val="12"/>
                      </w:rPr>
                    </w:pPr>
                    <w:r>
                      <w:rPr>
                        <w:rFonts w:ascii="Verdana" w:hAnsi="Verdana" w:cs="Verdana"/>
                        <w:sz w:val="12"/>
                        <w:szCs w:val="12"/>
                      </w:rPr>
                      <w:t>Družstevní ochoz 1288/20</w:t>
                    </w:r>
                  </w:p>
                  <w:p w:rsidR="005D72B1" w:rsidRPr="003D1799" w:rsidRDefault="005D72B1" w:rsidP="003D1799">
                    <w:pPr>
                      <w:pStyle w:val="Zhlav"/>
                      <w:rPr>
                        <w:rFonts w:ascii="Verdana" w:hAnsi="Verdana" w:cs="Verdana"/>
                        <w:sz w:val="12"/>
                        <w:szCs w:val="12"/>
                      </w:rPr>
                    </w:pPr>
                    <w:r>
                      <w:rPr>
                        <w:rFonts w:ascii="Verdana" w:hAnsi="Verdana" w:cs="Verdana"/>
                        <w:sz w:val="12"/>
                        <w:szCs w:val="12"/>
                      </w:rPr>
                      <w:t>140 00 Praha 4, Nusle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cs-CZ"/>
      </w:rPr>
      <w:drawing>
        <wp:anchor distT="0" distB="0" distL="114935" distR="114935" simplePos="0" relativeHeight="251660288" behindDoc="1" locked="0" layoutInCell="1" allowOverlap="1" wp14:anchorId="0A0E0F16" wp14:editId="586564E8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571500" cy="555625"/>
          <wp:effectExtent l="0" t="0" r="0" b="0"/>
          <wp:wrapNone/>
          <wp:docPr id="30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44DCEEAC" wp14:editId="6ABD26E1">
              <wp:simplePos x="0" y="0"/>
              <wp:positionH relativeFrom="column">
                <wp:posOffset>571500</wp:posOffset>
              </wp:positionH>
              <wp:positionV relativeFrom="paragraph">
                <wp:posOffset>107315</wp:posOffset>
              </wp:positionV>
              <wp:extent cx="1257300" cy="457200"/>
              <wp:effectExtent l="0" t="0" r="0" b="0"/>
              <wp:wrapSquare wrapText="bothSides"/>
              <wp:docPr id="4" name="Rámec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5D72B1" w:rsidRDefault="005D72B1" w:rsidP="007F28C4">
                          <w:pPr>
                            <w:rPr>
                              <w:rFonts w:ascii="Arial Black" w:hAnsi="Arial Black" w:cs="Arial Black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Black" w:hAnsi="Arial Black" w:cs="Arial Black"/>
                              <w:sz w:val="18"/>
                              <w:szCs w:val="18"/>
                            </w:rPr>
                            <w:t>architektonická kancelář s.r.o.</w:t>
                          </w:r>
                        </w:p>
                      </w:txbxContent>
                    </wps:txbx>
                    <wps:bodyPr lIns="92075" tIns="46355" rIns="92075" bIns="46355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DCEEAC" id="Rámec4" o:spid="_x0000_s1028" type="#_x0000_t202" style="position:absolute;margin-left:45pt;margin-top:8.45pt;width:99pt;height:3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" stroked="f">
              <v:textbox inset="7.25pt,3.65pt,7.25pt,3.65pt">
                <w:txbxContent>
                  <w:p w:rsidR="005D72B1" w:rsidRDefault="005D72B1" w:rsidP="007F28C4">
                    <w:pPr>
                      <w:rPr>
                        <w:rFonts w:ascii="Arial Black" w:hAnsi="Arial Black" w:cs="Arial Black"/>
                        <w:sz w:val="18"/>
                        <w:szCs w:val="18"/>
                      </w:rPr>
                    </w:pPr>
                    <w:r>
                      <w:rPr>
                        <w:rFonts w:ascii="Arial Black" w:hAnsi="Arial Black" w:cs="Arial Black"/>
                        <w:sz w:val="18"/>
                        <w:szCs w:val="18"/>
                      </w:rPr>
                      <w:t>architektonická kancelář s.r.o.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5D72B1" w:rsidRDefault="005D72B1" w:rsidP="007F28C4">
    <w:pPr>
      <w:pStyle w:val="Zhlav"/>
      <w:rPr>
        <w:szCs w:val="18"/>
      </w:rPr>
    </w:pPr>
  </w:p>
  <w:p w:rsidR="005D72B1" w:rsidRDefault="005D72B1" w:rsidP="007F28C4">
    <w:pPr>
      <w:pStyle w:val="Zhlav"/>
      <w:rPr>
        <w:szCs w:val="18"/>
      </w:rPr>
    </w:pPr>
  </w:p>
  <w:p w:rsidR="005D72B1" w:rsidRDefault="005D72B1" w:rsidP="007F28C4">
    <w:pPr>
      <w:pStyle w:val="Zhlav"/>
      <w:rPr>
        <w:szCs w:val="18"/>
        <w:lang w:eastAsia="cs-CZ"/>
      </w:rPr>
    </w:pPr>
    <w:r>
      <w:rPr>
        <w:noProof/>
        <w:szCs w:val="18"/>
        <w:lang w:eastAsia="cs-CZ"/>
      </w:rPr>
      <mc:AlternateContent>
        <mc:Choice Requires="wps">
          <w:drawing>
            <wp:anchor distT="0" distB="0" distL="114935" distR="114935" simplePos="0" relativeHeight="251662336" behindDoc="1" locked="0" layoutInCell="1" allowOverlap="1" wp14:anchorId="7589833D" wp14:editId="377CC4E1">
              <wp:simplePos x="0" y="0"/>
              <wp:positionH relativeFrom="column">
                <wp:posOffset>0</wp:posOffset>
              </wp:positionH>
              <wp:positionV relativeFrom="paragraph">
                <wp:posOffset>131445</wp:posOffset>
              </wp:positionV>
              <wp:extent cx="6058535" cy="381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58080" cy="324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EB671B7" id="Přímá spojnice 7" o:spid="_x0000_s1026" style="position:absolute;flip:y;z-index:-25165414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0,10.35pt" to="477.0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" strokeweight=".26mm">
              <v:stroke joinstyle="miter"/>
            </v:line>
          </w:pict>
        </mc:Fallback>
      </mc:AlternateContent>
    </w:r>
  </w:p>
  <w:p w:rsidR="005D72B1" w:rsidRDefault="005D72B1" w:rsidP="007F28C4">
    <w:pPr>
      <w:pStyle w:val="Zhlav"/>
    </w:pPr>
  </w:p>
  <w:p w:rsidR="005D72B1" w:rsidRDefault="005D72B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pStyle w:val="Nadpis1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pStyle w:val="Nadpis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pStyle w:val="Nadpis3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pStyle w:val="Nadpis6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422"/>
        </w:tabs>
        <w:ind w:left="1422" w:hanging="720"/>
      </w:pPr>
      <w:rPr>
        <w:rFonts w:ascii="Arial" w:hAnsi="Arial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upperLetter"/>
      <w:lvlText w:val="%1."/>
      <w:lvlJc w:val="left"/>
      <w:pPr>
        <w:tabs>
          <w:tab w:val="num" w:pos="1418"/>
        </w:tabs>
        <w:ind w:left="1418" w:hanging="851"/>
      </w:p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567"/>
      </w:pPr>
    </w:lvl>
    <w:lvl w:ilvl="2">
      <w:start w:val="1"/>
      <w:numFmt w:val="lowerLetter"/>
      <w:lvlText w:val="%1.%2.%3"/>
      <w:lvlJc w:val="left"/>
      <w:pPr>
        <w:tabs>
          <w:tab w:val="num" w:pos="1418"/>
        </w:tabs>
        <w:ind w:left="1418" w:hanging="284"/>
      </w:p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firstLine="0"/>
      </w:pPr>
      <w:rPr>
        <w:rFonts w:ascii="Symbol" w:hAnsi="Symbol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1418" w:hanging="851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3648F926"/>
    <w:name w:val="WW8Num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203"/>
        </w:tabs>
        <w:ind w:left="2203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B"/>
    <w:multiLevelType w:val="multilevel"/>
    <w:tmpl w:val="57888A24"/>
    <w:name w:val="WW8Num11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502"/>
        </w:tabs>
        <w:ind w:left="502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0C"/>
    <w:multiLevelType w:val="singleLevel"/>
    <w:tmpl w:val="0000000C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color w:val="000000"/>
        <w:sz w:val="28"/>
      </w:rPr>
    </w:lvl>
  </w:abstractNum>
  <w:abstractNum w:abstractNumId="10" w15:restartNumberingAfterBreak="0">
    <w:nsid w:val="0000000D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1062" w:hanging="360"/>
      </w:pPr>
      <w:rPr>
        <w:rFonts w:ascii="Tahoma" w:hAnsi="Tahoma" w:cs="Tahoma" w:hint="default"/>
        <w:b w:val="0"/>
        <w:sz w:val="22"/>
        <w:szCs w:val="22"/>
      </w:rPr>
    </w:lvl>
  </w:abstractNum>
  <w:abstractNum w:abstractNumId="11" w15:restartNumberingAfterBreak="0">
    <w:nsid w:val="0000000E"/>
    <w:multiLevelType w:val="singleLevel"/>
    <w:tmpl w:val="0000000E"/>
    <w:name w:val="WW8Num23"/>
    <w:lvl w:ilvl="0">
      <w:start w:val="4"/>
      <w:numFmt w:val="upperLetter"/>
      <w:lvlText w:val="%1."/>
      <w:lvlJc w:val="left"/>
      <w:pPr>
        <w:tabs>
          <w:tab w:val="num" w:pos="0"/>
        </w:tabs>
        <w:ind w:left="3465" w:hanging="720"/>
      </w:pPr>
    </w:lvl>
  </w:abstractNum>
  <w:abstractNum w:abstractNumId="12" w15:restartNumberingAfterBreak="0">
    <w:nsid w:val="00000010"/>
    <w:multiLevelType w:val="singleLevel"/>
    <w:tmpl w:val="00000010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1"/>
    <w:multiLevelType w:val="singleLevel"/>
    <w:tmpl w:val="00000011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2"/>
        <w:szCs w:val="22"/>
      </w:rPr>
    </w:lvl>
  </w:abstractNum>
  <w:abstractNum w:abstractNumId="14" w15:restartNumberingAfterBreak="0">
    <w:nsid w:val="00000012"/>
    <w:multiLevelType w:val="singleLevel"/>
    <w:tmpl w:val="1D9C72A2"/>
    <w:name w:val="WW8Num18"/>
    <w:lvl w:ilvl="0">
      <w:start w:val="1"/>
      <w:numFmt w:val="lowerLetter"/>
      <w:lvlText w:val="%1)"/>
      <w:lvlJc w:val="left"/>
      <w:pPr>
        <w:tabs>
          <w:tab w:val="num" w:pos="1422"/>
        </w:tabs>
        <w:ind w:left="1422" w:hanging="855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33"/>
    <w:lvl w:ilvl="0">
      <w:start w:val="11"/>
      <w:numFmt w:val="bullet"/>
      <w:lvlText w:val="-"/>
      <w:lvlJc w:val="left"/>
      <w:pPr>
        <w:tabs>
          <w:tab w:val="num" w:pos="0"/>
        </w:tabs>
        <w:ind w:left="345" w:hanging="360"/>
      </w:pPr>
      <w:rPr>
        <w:rFonts w:ascii="Tahoma" w:hAnsi="Tahoma" w:cs="Tahoma" w:hint="default"/>
        <w:color w:val="auto"/>
      </w:rPr>
    </w:lvl>
  </w:abstractNum>
  <w:abstractNum w:abstractNumId="16" w15:restartNumberingAfterBreak="0">
    <w:nsid w:val="00000014"/>
    <w:multiLevelType w:val="singleLevel"/>
    <w:tmpl w:val="00000014"/>
    <w:name w:val="WW8Num35"/>
    <w:lvl w:ilvl="0">
      <w:start w:val="1"/>
      <w:numFmt w:val="upperLetter"/>
      <w:lvlText w:val="%1."/>
      <w:lvlJc w:val="left"/>
      <w:pPr>
        <w:tabs>
          <w:tab w:val="num" w:pos="0"/>
        </w:tabs>
        <w:ind w:left="3465" w:hanging="720"/>
      </w:pPr>
      <w:rPr>
        <w:spacing w:val="40"/>
        <w:sz w:val="36"/>
        <w:szCs w:val="36"/>
      </w:rPr>
    </w:lvl>
  </w:abstractNum>
  <w:abstractNum w:abstractNumId="17" w15:restartNumberingAfterBreak="0">
    <w:nsid w:val="00000015"/>
    <w:multiLevelType w:val="multilevel"/>
    <w:tmpl w:val="00000015"/>
    <w:name w:val="WW8Num21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6"/>
    <w:multiLevelType w:val="multilevel"/>
    <w:tmpl w:val="00000016"/>
    <w:name w:val="WW8Num2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8"/>
    <w:multiLevelType w:val="multilevel"/>
    <w:tmpl w:val="EC4220DC"/>
    <w:name w:val="WW8Num24"/>
    <w:lvl w:ilvl="0">
      <w:start w:val="1"/>
      <w:numFmt w:val="lowerLetter"/>
      <w:lvlText w:val="%1)"/>
      <w:lvlJc w:val="left"/>
      <w:pPr>
        <w:tabs>
          <w:tab w:val="num" w:pos="1992"/>
        </w:tabs>
        <w:ind w:left="1992" w:hanging="1425"/>
      </w:pPr>
      <w:rPr>
        <w:rFonts w:ascii="Tahoma" w:hAnsi="Tahoma" w:cs="Tahoma" w:hint="default"/>
        <w:sz w:val="22"/>
        <w:szCs w:val="22"/>
      </w:rPr>
    </w:lvl>
    <w:lvl w:ilvl="1">
      <w:start w:val="7"/>
      <w:numFmt w:val="decimal"/>
      <w:lvlText w:val="%2."/>
      <w:lvlJc w:val="left"/>
      <w:pPr>
        <w:tabs>
          <w:tab w:val="num" w:pos="2142"/>
        </w:tabs>
        <w:ind w:left="2142" w:hanging="855"/>
      </w:pPr>
    </w:lvl>
    <w:lvl w:ilvl="2">
      <w:start w:val="1"/>
      <w:numFmt w:val="lowerRoman"/>
      <w:lvlText w:val="%3."/>
      <w:lvlJc w:val="lef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lef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lef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00000019"/>
    <w:multiLevelType w:val="singleLevel"/>
    <w:tmpl w:val="00000019"/>
    <w:name w:val="WW8Num25"/>
    <w:lvl w:ilvl="0">
      <w:start w:val="2"/>
      <w:numFmt w:val="lowerLetter"/>
      <w:lvlText w:val="%1)"/>
      <w:lvlJc w:val="left"/>
      <w:pPr>
        <w:tabs>
          <w:tab w:val="num" w:pos="1422"/>
        </w:tabs>
        <w:ind w:left="1422" w:hanging="855"/>
      </w:pPr>
    </w:lvl>
  </w:abstractNum>
  <w:abstractNum w:abstractNumId="21" w15:restartNumberingAfterBreak="0">
    <w:nsid w:val="0000001A"/>
    <w:multiLevelType w:val="singleLevel"/>
    <w:tmpl w:val="A9FEEC2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2" w15:restartNumberingAfterBreak="0">
    <w:nsid w:val="08C775B9"/>
    <w:multiLevelType w:val="multilevel"/>
    <w:tmpl w:val="3AEAACAC"/>
    <w:lvl w:ilvl="0">
      <w:start w:val="1"/>
      <w:numFmt w:val="decimal"/>
      <w:pStyle w:val="Textodstavce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425"/>
      </w:pPr>
      <w:rPr>
        <w:b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09A6598F"/>
    <w:multiLevelType w:val="hybridMultilevel"/>
    <w:tmpl w:val="92321EBE"/>
    <w:lvl w:ilvl="0" w:tplc="DFAC5F12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0F5555EA"/>
    <w:multiLevelType w:val="hybridMultilevel"/>
    <w:tmpl w:val="9D8692D0"/>
    <w:lvl w:ilvl="0" w:tplc="47701700">
      <w:numFmt w:val="bullet"/>
      <w:lvlText w:val="-"/>
      <w:lvlJc w:val="left"/>
      <w:pPr>
        <w:ind w:left="80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25" w15:restartNumberingAfterBreak="0">
    <w:nsid w:val="121A31AE"/>
    <w:multiLevelType w:val="multilevel"/>
    <w:tmpl w:val="57E8B8E8"/>
    <w:lvl w:ilvl="0">
      <w:start w:val="1"/>
      <w:numFmt w:val="decimal"/>
      <w:pStyle w:val="nadpi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159520B3"/>
    <w:multiLevelType w:val="hybridMultilevel"/>
    <w:tmpl w:val="08A0244A"/>
    <w:lvl w:ilvl="0" w:tplc="B75CE2B2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17B948E3"/>
    <w:multiLevelType w:val="hybridMultilevel"/>
    <w:tmpl w:val="1C400DBE"/>
    <w:lvl w:ilvl="0" w:tplc="DE90E8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1CB04A24"/>
    <w:multiLevelType w:val="hybridMultilevel"/>
    <w:tmpl w:val="F9FE0BB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1F2A361D"/>
    <w:multiLevelType w:val="multilevel"/>
    <w:tmpl w:val="632E7A2A"/>
    <w:lvl w:ilvl="0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271848"/>
    <w:multiLevelType w:val="hybridMultilevel"/>
    <w:tmpl w:val="FA4CD66C"/>
    <w:lvl w:ilvl="0" w:tplc="38602DB6">
      <w:numFmt w:val="bullet"/>
      <w:lvlText w:val=""/>
      <w:lvlJc w:val="left"/>
      <w:pPr>
        <w:ind w:left="1776" w:hanging="360"/>
      </w:pPr>
      <w:rPr>
        <w:rFonts w:ascii="Wingdings" w:eastAsia="Times New Roman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2C8C238B"/>
    <w:multiLevelType w:val="multilevel"/>
    <w:tmpl w:val="3648F92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203"/>
        </w:tabs>
        <w:ind w:left="2203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33231630"/>
    <w:multiLevelType w:val="hybridMultilevel"/>
    <w:tmpl w:val="D6923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3418CD"/>
    <w:multiLevelType w:val="hybridMultilevel"/>
    <w:tmpl w:val="E85A7DD6"/>
    <w:lvl w:ilvl="0" w:tplc="C360E4D2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78C3FB3"/>
    <w:multiLevelType w:val="multilevel"/>
    <w:tmpl w:val="D7D0D77A"/>
    <w:lvl w:ilvl="0">
      <w:start w:val="1"/>
      <w:numFmt w:val="bullet"/>
      <w:pStyle w:val="D4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95D7672"/>
    <w:multiLevelType w:val="hybridMultilevel"/>
    <w:tmpl w:val="6C6AAD9E"/>
    <w:lvl w:ilvl="0" w:tplc="21866B7E">
      <w:start w:val="4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47DE4D82"/>
    <w:multiLevelType w:val="hybridMultilevel"/>
    <w:tmpl w:val="36585042"/>
    <w:lvl w:ilvl="0" w:tplc="A5A2E0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36171E1"/>
    <w:multiLevelType w:val="hybridMultilevel"/>
    <w:tmpl w:val="411ADE02"/>
    <w:lvl w:ilvl="0" w:tplc="127C85EC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5B2A2ED9"/>
    <w:multiLevelType w:val="hybridMultilevel"/>
    <w:tmpl w:val="3976F732"/>
    <w:lvl w:ilvl="0" w:tplc="21866B7E">
      <w:start w:val="4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C61304D"/>
    <w:multiLevelType w:val="hybridMultilevel"/>
    <w:tmpl w:val="DCE84356"/>
    <w:lvl w:ilvl="0" w:tplc="3F5AC06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09556B"/>
    <w:multiLevelType w:val="hybridMultilevel"/>
    <w:tmpl w:val="64A0CAAE"/>
    <w:lvl w:ilvl="0" w:tplc="2FC636CC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1E138D3"/>
    <w:multiLevelType w:val="hybridMultilevel"/>
    <w:tmpl w:val="6E6ED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765B6A"/>
    <w:multiLevelType w:val="hybridMultilevel"/>
    <w:tmpl w:val="8AFE98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13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12"/>
    <w:lvlOverride w:ilvl="0">
      <w:startOverride w:val="1"/>
    </w:lvlOverride>
  </w:num>
  <w:num w:numId="8">
    <w:abstractNumId w:val="8"/>
    <w:lvlOverride w:ilvl="0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4"/>
    </w:lvlOverride>
  </w:num>
  <w:num w:numId="11">
    <w:abstractNumId w:val="26"/>
  </w:num>
  <w:num w:numId="12">
    <w:abstractNumId w:val="23"/>
  </w:num>
  <w:num w:numId="13">
    <w:abstractNumId w:val="40"/>
  </w:num>
  <w:num w:numId="14">
    <w:abstractNumId w:val="33"/>
  </w:num>
  <w:num w:numId="15">
    <w:abstractNumId w:val="29"/>
  </w:num>
  <w:num w:numId="16">
    <w:abstractNumId w:val="34"/>
  </w:num>
  <w:num w:numId="17">
    <w:abstractNumId w:val="25"/>
  </w:num>
  <w:num w:numId="18">
    <w:abstractNumId w:val="22"/>
  </w:num>
  <w:num w:numId="19">
    <w:abstractNumId w:val="39"/>
  </w:num>
  <w:num w:numId="20">
    <w:abstractNumId w:val="31"/>
  </w:num>
  <w:num w:numId="21">
    <w:abstractNumId w:val="32"/>
  </w:num>
  <w:num w:numId="22">
    <w:abstractNumId w:val="41"/>
  </w:num>
  <w:num w:numId="23">
    <w:abstractNumId w:val="42"/>
  </w:num>
  <w:num w:numId="24">
    <w:abstractNumId w:val="28"/>
  </w:num>
  <w:num w:numId="25">
    <w:abstractNumId w:val="36"/>
  </w:num>
  <w:num w:numId="26">
    <w:abstractNumId w:val="38"/>
  </w:num>
  <w:num w:numId="27">
    <w:abstractNumId w:val="35"/>
  </w:num>
  <w:num w:numId="28">
    <w:abstractNumId w:val="24"/>
  </w:num>
  <w:num w:numId="29">
    <w:abstractNumId w:val="27"/>
  </w:num>
  <w:num w:numId="30">
    <w:abstractNumId w:val="30"/>
  </w:num>
  <w:num w:numId="31">
    <w:abstractNumId w:val="37"/>
  </w:num>
  <w:num w:numId="32">
    <w:abstractNumId w:val="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D32"/>
    <w:rsid w:val="0000398B"/>
    <w:rsid w:val="00015F7E"/>
    <w:rsid w:val="00052AFF"/>
    <w:rsid w:val="000666D6"/>
    <w:rsid w:val="00070184"/>
    <w:rsid w:val="00083FB2"/>
    <w:rsid w:val="000867D5"/>
    <w:rsid w:val="000979DE"/>
    <w:rsid w:val="000C2867"/>
    <w:rsid w:val="000D1FC5"/>
    <w:rsid w:val="000E197B"/>
    <w:rsid w:val="000F3C0D"/>
    <w:rsid w:val="000F4904"/>
    <w:rsid w:val="000F4CD7"/>
    <w:rsid w:val="00103D73"/>
    <w:rsid w:val="00105DAB"/>
    <w:rsid w:val="00105ED8"/>
    <w:rsid w:val="00114D69"/>
    <w:rsid w:val="001225E4"/>
    <w:rsid w:val="00126F61"/>
    <w:rsid w:val="00133D32"/>
    <w:rsid w:val="00164C73"/>
    <w:rsid w:val="001679B9"/>
    <w:rsid w:val="0017371E"/>
    <w:rsid w:val="00173E61"/>
    <w:rsid w:val="00177AED"/>
    <w:rsid w:val="00182D87"/>
    <w:rsid w:val="001A1DFE"/>
    <w:rsid w:val="001A748A"/>
    <w:rsid w:val="001D24C3"/>
    <w:rsid w:val="001E1673"/>
    <w:rsid w:val="00214D75"/>
    <w:rsid w:val="00232475"/>
    <w:rsid w:val="00234405"/>
    <w:rsid w:val="00271621"/>
    <w:rsid w:val="00277650"/>
    <w:rsid w:val="00284F3D"/>
    <w:rsid w:val="00295CA0"/>
    <w:rsid w:val="002A2B18"/>
    <w:rsid w:val="002A538F"/>
    <w:rsid w:val="002B16D5"/>
    <w:rsid w:val="002B63D9"/>
    <w:rsid w:val="002C64A7"/>
    <w:rsid w:val="002D7642"/>
    <w:rsid w:val="002E5B08"/>
    <w:rsid w:val="002F56CA"/>
    <w:rsid w:val="002F6FA7"/>
    <w:rsid w:val="003017D5"/>
    <w:rsid w:val="0032116F"/>
    <w:rsid w:val="003238A8"/>
    <w:rsid w:val="0033359F"/>
    <w:rsid w:val="00333F6B"/>
    <w:rsid w:val="0034219F"/>
    <w:rsid w:val="003568F1"/>
    <w:rsid w:val="00361C82"/>
    <w:rsid w:val="00363C0E"/>
    <w:rsid w:val="00374142"/>
    <w:rsid w:val="0037624D"/>
    <w:rsid w:val="00377059"/>
    <w:rsid w:val="0038298E"/>
    <w:rsid w:val="00386590"/>
    <w:rsid w:val="00387DDF"/>
    <w:rsid w:val="003A01B8"/>
    <w:rsid w:val="003A28D9"/>
    <w:rsid w:val="003D1799"/>
    <w:rsid w:val="003D46A8"/>
    <w:rsid w:val="003E1499"/>
    <w:rsid w:val="003E17EF"/>
    <w:rsid w:val="003E6553"/>
    <w:rsid w:val="00404379"/>
    <w:rsid w:val="00412252"/>
    <w:rsid w:val="0043060D"/>
    <w:rsid w:val="00432625"/>
    <w:rsid w:val="00433C8E"/>
    <w:rsid w:val="00441486"/>
    <w:rsid w:val="004445E3"/>
    <w:rsid w:val="00452F06"/>
    <w:rsid w:val="00464E6F"/>
    <w:rsid w:val="00466F6E"/>
    <w:rsid w:val="00472F24"/>
    <w:rsid w:val="0048176C"/>
    <w:rsid w:val="00484556"/>
    <w:rsid w:val="00485966"/>
    <w:rsid w:val="004A4F53"/>
    <w:rsid w:val="004B55A3"/>
    <w:rsid w:val="004C47B9"/>
    <w:rsid w:val="004C54F2"/>
    <w:rsid w:val="004E4ADE"/>
    <w:rsid w:val="004E4F9A"/>
    <w:rsid w:val="004E6A60"/>
    <w:rsid w:val="00512278"/>
    <w:rsid w:val="0051525A"/>
    <w:rsid w:val="00523BB6"/>
    <w:rsid w:val="0052613A"/>
    <w:rsid w:val="00535FCC"/>
    <w:rsid w:val="00545D9D"/>
    <w:rsid w:val="005475CD"/>
    <w:rsid w:val="00547E90"/>
    <w:rsid w:val="00560705"/>
    <w:rsid w:val="00561370"/>
    <w:rsid w:val="005760DF"/>
    <w:rsid w:val="0058294E"/>
    <w:rsid w:val="0059330B"/>
    <w:rsid w:val="00593686"/>
    <w:rsid w:val="005968E2"/>
    <w:rsid w:val="005B0202"/>
    <w:rsid w:val="005C720D"/>
    <w:rsid w:val="005D366E"/>
    <w:rsid w:val="005D72B1"/>
    <w:rsid w:val="005E53E0"/>
    <w:rsid w:val="005E788B"/>
    <w:rsid w:val="005E78D6"/>
    <w:rsid w:val="00603FB8"/>
    <w:rsid w:val="00617B31"/>
    <w:rsid w:val="00626F98"/>
    <w:rsid w:val="00650209"/>
    <w:rsid w:val="00654DD1"/>
    <w:rsid w:val="006907EF"/>
    <w:rsid w:val="00690AE1"/>
    <w:rsid w:val="00693D23"/>
    <w:rsid w:val="006945E6"/>
    <w:rsid w:val="00696ED9"/>
    <w:rsid w:val="00697158"/>
    <w:rsid w:val="006C3B26"/>
    <w:rsid w:val="006C56E6"/>
    <w:rsid w:val="006F3F28"/>
    <w:rsid w:val="007037A0"/>
    <w:rsid w:val="00723E91"/>
    <w:rsid w:val="0072626F"/>
    <w:rsid w:val="0073210D"/>
    <w:rsid w:val="007326E8"/>
    <w:rsid w:val="007340D2"/>
    <w:rsid w:val="00745B95"/>
    <w:rsid w:val="0076015F"/>
    <w:rsid w:val="00764774"/>
    <w:rsid w:val="00794FDA"/>
    <w:rsid w:val="007A04D4"/>
    <w:rsid w:val="007A45B5"/>
    <w:rsid w:val="007B0A7E"/>
    <w:rsid w:val="007B6021"/>
    <w:rsid w:val="007C4115"/>
    <w:rsid w:val="007C7212"/>
    <w:rsid w:val="007D7D04"/>
    <w:rsid w:val="007E010E"/>
    <w:rsid w:val="007E26E7"/>
    <w:rsid w:val="007E348D"/>
    <w:rsid w:val="007F1D50"/>
    <w:rsid w:val="007F28C4"/>
    <w:rsid w:val="008002AC"/>
    <w:rsid w:val="008128C9"/>
    <w:rsid w:val="008160E4"/>
    <w:rsid w:val="00827634"/>
    <w:rsid w:val="008311F5"/>
    <w:rsid w:val="008340B5"/>
    <w:rsid w:val="00834475"/>
    <w:rsid w:val="0083538A"/>
    <w:rsid w:val="00835658"/>
    <w:rsid w:val="00835A76"/>
    <w:rsid w:val="008404B0"/>
    <w:rsid w:val="00841B15"/>
    <w:rsid w:val="00845BC7"/>
    <w:rsid w:val="00850216"/>
    <w:rsid w:val="00854009"/>
    <w:rsid w:val="0085702C"/>
    <w:rsid w:val="00864EB7"/>
    <w:rsid w:val="008676B6"/>
    <w:rsid w:val="008906ED"/>
    <w:rsid w:val="0089119F"/>
    <w:rsid w:val="008923F8"/>
    <w:rsid w:val="0089254B"/>
    <w:rsid w:val="008B7E2D"/>
    <w:rsid w:val="008C482B"/>
    <w:rsid w:val="008C695A"/>
    <w:rsid w:val="008E0BEC"/>
    <w:rsid w:val="00903F5C"/>
    <w:rsid w:val="00926D75"/>
    <w:rsid w:val="0092707C"/>
    <w:rsid w:val="00935586"/>
    <w:rsid w:val="00942C5B"/>
    <w:rsid w:val="00944BD4"/>
    <w:rsid w:val="00975E7E"/>
    <w:rsid w:val="009831AB"/>
    <w:rsid w:val="00984471"/>
    <w:rsid w:val="0099447A"/>
    <w:rsid w:val="00995464"/>
    <w:rsid w:val="00995AD4"/>
    <w:rsid w:val="009B0FBD"/>
    <w:rsid w:val="009B2111"/>
    <w:rsid w:val="009C5C15"/>
    <w:rsid w:val="009D346E"/>
    <w:rsid w:val="009D445E"/>
    <w:rsid w:val="009D7457"/>
    <w:rsid w:val="009D7ECF"/>
    <w:rsid w:val="009F550D"/>
    <w:rsid w:val="00A07312"/>
    <w:rsid w:val="00A138F0"/>
    <w:rsid w:val="00A22236"/>
    <w:rsid w:val="00A23C26"/>
    <w:rsid w:val="00A26692"/>
    <w:rsid w:val="00A2787B"/>
    <w:rsid w:val="00A35B23"/>
    <w:rsid w:val="00A60851"/>
    <w:rsid w:val="00A611DA"/>
    <w:rsid w:val="00A7649F"/>
    <w:rsid w:val="00A86C83"/>
    <w:rsid w:val="00A929E8"/>
    <w:rsid w:val="00A94F89"/>
    <w:rsid w:val="00A974AD"/>
    <w:rsid w:val="00AA04C6"/>
    <w:rsid w:val="00AA433F"/>
    <w:rsid w:val="00AB1A2D"/>
    <w:rsid w:val="00AB51A3"/>
    <w:rsid w:val="00AC2E18"/>
    <w:rsid w:val="00B11E13"/>
    <w:rsid w:val="00B12809"/>
    <w:rsid w:val="00B20558"/>
    <w:rsid w:val="00B3398F"/>
    <w:rsid w:val="00B364A1"/>
    <w:rsid w:val="00B44CA1"/>
    <w:rsid w:val="00B5426E"/>
    <w:rsid w:val="00B6162C"/>
    <w:rsid w:val="00B71305"/>
    <w:rsid w:val="00B908AC"/>
    <w:rsid w:val="00B91410"/>
    <w:rsid w:val="00B91E63"/>
    <w:rsid w:val="00B97937"/>
    <w:rsid w:val="00BA3170"/>
    <w:rsid w:val="00BA757C"/>
    <w:rsid w:val="00BB324B"/>
    <w:rsid w:val="00BC7A63"/>
    <w:rsid w:val="00BD190C"/>
    <w:rsid w:val="00BE2F67"/>
    <w:rsid w:val="00BE48D0"/>
    <w:rsid w:val="00BE5B53"/>
    <w:rsid w:val="00C00A53"/>
    <w:rsid w:val="00C00F88"/>
    <w:rsid w:val="00C02867"/>
    <w:rsid w:val="00C042FC"/>
    <w:rsid w:val="00C06F61"/>
    <w:rsid w:val="00C24C72"/>
    <w:rsid w:val="00C44EAE"/>
    <w:rsid w:val="00C51B92"/>
    <w:rsid w:val="00C531A8"/>
    <w:rsid w:val="00C6098C"/>
    <w:rsid w:val="00C677B8"/>
    <w:rsid w:val="00C724DA"/>
    <w:rsid w:val="00C80C35"/>
    <w:rsid w:val="00C858BE"/>
    <w:rsid w:val="00CB6F50"/>
    <w:rsid w:val="00CB7D05"/>
    <w:rsid w:val="00CC4FD8"/>
    <w:rsid w:val="00CD25D8"/>
    <w:rsid w:val="00CF3D1B"/>
    <w:rsid w:val="00CF7E02"/>
    <w:rsid w:val="00D076BC"/>
    <w:rsid w:val="00D1493D"/>
    <w:rsid w:val="00D37E60"/>
    <w:rsid w:val="00D4314C"/>
    <w:rsid w:val="00D461DA"/>
    <w:rsid w:val="00D60FB0"/>
    <w:rsid w:val="00D624B0"/>
    <w:rsid w:val="00D70285"/>
    <w:rsid w:val="00D945F7"/>
    <w:rsid w:val="00DB3D46"/>
    <w:rsid w:val="00DB463A"/>
    <w:rsid w:val="00DD1FF3"/>
    <w:rsid w:val="00DE21DE"/>
    <w:rsid w:val="00DF4362"/>
    <w:rsid w:val="00DF4CA0"/>
    <w:rsid w:val="00DF760C"/>
    <w:rsid w:val="00E013A0"/>
    <w:rsid w:val="00E42A6B"/>
    <w:rsid w:val="00E43059"/>
    <w:rsid w:val="00E43279"/>
    <w:rsid w:val="00E61B6B"/>
    <w:rsid w:val="00E62916"/>
    <w:rsid w:val="00E70BCB"/>
    <w:rsid w:val="00E71FA4"/>
    <w:rsid w:val="00E85B64"/>
    <w:rsid w:val="00E8656D"/>
    <w:rsid w:val="00EA72CC"/>
    <w:rsid w:val="00EB0697"/>
    <w:rsid w:val="00EB3215"/>
    <w:rsid w:val="00EB6E66"/>
    <w:rsid w:val="00EC79A4"/>
    <w:rsid w:val="00EE5913"/>
    <w:rsid w:val="00EE7205"/>
    <w:rsid w:val="00F01456"/>
    <w:rsid w:val="00F02135"/>
    <w:rsid w:val="00F1719E"/>
    <w:rsid w:val="00F324AC"/>
    <w:rsid w:val="00F372F7"/>
    <w:rsid w:val="00F40622"/>
    <w:rsid w:val="00F622DC"/>
    <w:rsid w:val="00F63EE5"/>
    <w:rsid w:val="00F70255"/>
    <w:rsid w:val="00F7514F"/>
    <w:rsid w:val="00F849B5"/>
    <w:rsid w:val="00F87FB5"/>
    <w:rsid w:val="00F94820"/>
    <w:rsid w:val="00F94BC4"/>
    <w:rsid w:val="00FA5850"/>
    <w:rsid w:val="00FB2A20"/>
    <w:rsid w:val="00FE35A3"/>
    <w:rsid w:val="00FE508C"/>
    <w:rsid w:val="00FE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5:chartTrackingRefBased/>
  <w15:docId w15:val="{77E7B724-C0E9-43DD-B99B-63A82D6FC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1FA4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b/>
      <w:sz w:val="32"/>
    </w:rPr>
  </w:style>
  <w:style w:type="paragraph" w:styleId="Nadpis4">
    <w:name w:val="heading 4"/>
    <w:basedOn w:val="Normln"/>
    <w:next w:val="Normln"/>
    <w:link w:val="Nadpis4Char"/>
    <w:qFormat/>
    <w:rsid w:val="008C482B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zh-CN"/>
    </w:rPr>
  </w:style>
  <w:style w:type="paragraph" w:styleId="Nadpis5">
    <w:name w:val="heading 5"/>
    <w:basedOn w:val="Normln"/>
    <w:next w:val="Normln"/>
    <w:link w:val="Nadpis5Char"/>
    <w:qFormat/>
    <w:rsid w:val="008C482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ind w:left="5312" w:firstLine="0"/>
      <w:outlineLvl w:val="5"/>
    </w:pPr>
    <w:rPr>
      <w:b/>
      <w:bCs/>
      <w:sz w:val="72"/>
    </w:rPr>
  </w:style>
  <w:style w:type="paragraph" w:styleId="Nadpis7">
    <w:name w:val="heading 7"/>
    <w:basedOn w:val="Normln"/>
    <w:next w:val="Normln"/>
    <w:link w:val="Nadpis7Char"/>
    <w:qFormat/>
    <w:rsid w:val="00D37E60"/>
    <w:pPr>
      <w:widowControl w:val="0"/>
      <w:suppressAutoHyphens w:val="0"/>
      <w:spacing w:before="240" w:after="60"/>
      <w:outlineLvl w:val="6"/>
    </w:pPr>
    <w:rPr>
      <w:snapToGrid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sz w:val="20"/>
    </w:rPr>
  </w:style>
  <w:style w:type="character" w:customStyle="1" w:styleId="WW8Num1z1">
    <w:name w:val="WW8Num1z1"/>
    <w:rPr>
      <w:rFonts w:ascii="Courier New" w:hAnsi="Courier New"/>
      <w:sz w:val="20"/>
    </w:rPr>
  </w:style>
  <w:style w:type="character" w:customStyle="1" w:styleId="WW8Num1z2">
    <w:name w:val="WW8Num1z2"/>
    <w:rPr>
      <w:rFonts w:ascii="Wingdings" w:hAnsi="Wingdings"/>
      <w:sz w:val="20"/>
    </w:rPr>
  </w:style>
  <w:style w:type="character" w:customStyle="1" w:styleId="WW8Num2z0">
    <w:name w:val="WW8Num2z0"/>
    <w:rPr>
      <w:rFonts w:ascii="Symbol" w:hAnsi="Symbol"/>
      <w:sz w:val="20"/>
    </w:rPr>
  </w:style>
  <w:style w:type="character" w:customStyle="1" w:styleId="WW8Num3z3">
    <w:name w:val="WW8Num3z3"/>
    <w:rPr>
      <w:rFonts w:ascii="Symbol" w:hAnsi="Symbol"/>
      <w:color w:val="auto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4z3">
    <w:name w:val="WW8Num4z3"/>
    <w:rPr>
      <w:color w:val="auto"/>
    </w:rPr>
  </w:style>
  <w:style w:type="character" w:customStyle="1" w:styleId="WW-Absatz-Standardschriftart11111111111">
    <w:name w:val="WW-Absatz-Standardschriftart11111111111"/>
  </w:style>
  <w:style w:type="character" w:customStyle="1" w:styleId="WW8Num7z0">
    <w:name w:val="WW8Num7z0"/>
    <w:rPr>
      <w:rFonts w:ascii="Arial" w:eastAsia="Times New Roman" w:hAnsi="Arial" w:cs="Arial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-Absatz-Standardschriftart111111111111">
    <w:name w:val="WW-Absatz-Standardschriftart111111111111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z3">
    <w:name w:val="WW8Num2z3"/>
    <w:rPr>
      <w:rFonts w:ascii="Symbol" w:hAnsi="Symbol"/>
      <w:color w:val="auto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4z0">
    <w:name w:val="WW8Num4z0"/>
    <w:rPr>
      <w:rFonts w:ascii="Symbol" w:hAnsi="Symbol"/>
      <w:sz w:val="20"/>
    </w:rPr>
  </w:style>
  <w:style w:type="character" w:customStyle="1" w:styleId="WW8Num6z3">
    <w:name w:val="WW8Num6z3"/>
    <w:rPr>
      <w:rFonts w:ascii="Symbol" w:hAnsi="Symbol"/>
      <w:color w:val="auto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3">
    <w:name w:val="WW8Num9z3"/>
    <w:rPr>
      <w:rFonts w:ascii="Symbol" w:hAnsi="Symbol"/>
      <w:color w:val="auto"/>
    </w:rPr>
  </w:style>
  <w:style w:type="character" w:customStyle="1" w:styleId="WW8Num10z3">
    <w:name w:val="WW8Num10z3"/>
    <w:rPr>
      <w:color w:val="auto"/>
    </w:rPr>
  </w:style>
  <w:style w:type="character" w:customStyle="1" w:styleId="Standardnpsmoodstavce9">
    <w:name w:val="Standardní písmo odstavce9"/>
  </w:style>
  <w:style w:type="character" w:customStyle="1" w:styleId="WW8Num6z0">
    <w:name w:val="WW8Num6z0"/>
    <w:rPr>
      <w:rFonts w:ascii="Symbol" w:hAnsi="Symbol" w:cs="Arial"/>
    </w:rPr>
  </w:style>
  <w:style w:type="character" w:customStyle="1" w:styleId="Standardnpsmoodstavce8">
    <w:name w:val="Standardní písmo odstavce8"/>
  </w:style>
  <w:style w:type="character" w:customStyle="1" w:styleId="WW-Absatz-Standardschriftart111111111111111111">
    <w:name w:val="WW-Absatz-Standardschriftart111111111111111111"/>
  </w:style>
  <w:style w:type="character" w:customStyle="1" w:styleId="Standardnpsmoodstavce7">
    <w:name w:val="Standardní písmo odstavce7"/>
  </w:style>
  <w:style w:type="character" w:customStyle="1" w:styleId="Standardnpsmoodstavce6">
    <w:name w:val="Standardní písmo odstavce6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Standardnpsmoodstavce5">
    <w:name w:val="Standardní písmo odstavce5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Standardnpsmoodstavce4">
    <w:name w:val="Standardní písmo odstavce4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Standardnpsmoodstavce3">
    <w:name w:val="Standardní písmo odstavce3"/>
  </w:style>
  <w:style w:type="character" w:customStyle="1" w:styleId="WW8Num5z3">
    <w:name w:val="WW8Num5z3"/>
    <w:rPr>
      <w:rFonts w:ascii="Symbol" w:hAnsi="Symbol"/>
      <w:color w:val="auto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character" w:customStyle="1" w:styleId="WW8Num2z1">
    <w:name w:val="WW8Num2z1"/>
    <w:rPr>
      <w:rFonts w:ascii="Courier New" w:hAnsi="Courier New"/>
      <w:sz w:val="20"/>
    </w:rPr>
  </w:style>
  <w:style w:type="character" w:customStyle="1" w:styleId="WW8Num2z2">
    <w:name w:val="WW8Num2z2"/>
    <w:rPr>
      <w:rFonts w:ascii="Wingdings" w:hAnsi="Wingdings"/>
      <w:sz w:val="20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WW8Num2z0">
    <w:name w:val="WW-WW8Num2z0"/>
    <w:rPr>
      <w:rFonts w:ascii="Symbol" w:hAnsi="Symbol"/>
      <w:sz w:val="20"/>
    </w:rPr>
  </w:style>
  <w:style w:type="character" w:customStyle="1" w:styleId="WW-WW8Num2z1">
    <w:name w:val="WW-WW8Num2z1"/>
    <w:rPr>
      <w:rFonts w:ascii="Courier New" w:hAnsi="Courier New"/>
      <w:sz w:val="20"/>
    </w:rPr>
  </w:style>
  <w:style w:type="character" w:customStyle="1" w:styleId="WW-WW8Num2z2">
    <w:name w:val="WW-WW8Num2z2"/>
    <w:rPr>
      <w:rFonts w:ascii="Wingdings" w:hAnsi="Wingdings"/>
      <w:sz w:val="20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WW8Num2z01">
    <w:name w:val="WW-WW8Num2z01"/>
    <w:rPr>
      <w:rFonts w:ascii="Symbol" w:hAnsi="Symbol"/>
      <w:sz w:val="20"/>
    </w:rPr>
  </w:style>
  <w:style w:type="character" w:customStyle="1" w:styleId="WW-WW8Num2z11">
    <w:name w:val="WW-WW8Num2z11"/>
    <w:rPr>
      <w:rFonts w:ascii="Courier New" w:hAnsi="Courier New"/>
      <w:sz w:val="20"/>
    </w:rPr>
  </w:style>
  <w:style w:type="character" w:customStyle="1" w:styleId="WW-WW8Num2z21">
    <w:name w:val="WW-WW8Num2z21"/>
    <w:rPr>
      <w:rFonts w:ascii="Wingdings" w:hAnsi="Wingdings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-Standardnpsmoodstavce">
    <w:name w:val="WW-Standardní písmo odstavce"/>
  </w:style>
  <w:style w:type="character" w:styleId="Siln">
    <w:name w:val="Strong"/>
    <w:uiPriority w:val="22"/>
    <w:qFormat/>
    <w:rPr>
      <w:b/>
      <w:bCs/>
    </w:rPr>
  </w:style>
  <w:style w:type="character" w:customStyle="1" w:styleId="Symbolyproodrky">
    <w:name w:val="Symboly pro odrážky"/>
    <w:rPr>
      <w:rFonts w:ascii="StarSymbol" w:eastAsia="StarSymbol" w:hAnsi="StarSymbol" w:cs="StarSymbol"/>
      <w:sz w:val="18"/>
      <w:szCs w:val="18"/>
    </w:rPr>
  </w:style>
  <w:style w:type="character" w:customStyle="1" w:styleId="WW-Symbolyproodrky">
    <w:name w:val="WW-Symboly pro odrážky"/>
    <w:rPr>
      <w:rFonts w:ascii="StarSymbol" w:eastAsia="StarSymbol" w:hAnsi="StarSymbol" w:cs="StarSymbol"/>
      <w:sz w:val="18"/>
      <w:szCs w:val="18"/>
    </w:rPr>
  </w:style>
  <w:style w:type="character" w:customStyle="1" w:styleId="WW-Symbolyproodrky1">
    <w:name w:val="WW-Symboly pro odrážky1"/>
    <w:rPr>
      <w:rFonts w:ascii="StarSymbol" w:eastAsia="StarSymbol" w:hAnsi="StarSymbol" w:cs="StarSymbol"/>
      <w:sz w:val="18"/>
      <w:szCs w:val="18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ZhlavChar">
    <w:name w:val="Záhlaví Char"/>
    <w:rPr>
      <w:sz w:val="24"/>
      <w:szCs w:val="24"/>
    </w:rPr>
  </w:style>
  <w:style w:type="character" w:customStyle="1" w:styleId="Symbolyproslovn">
    <w:name w:val="Symboly pro číslování"/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WW-Popisek">
    <w:name w:val="WW-Popisek"/>
    <w:basedOn w:val="Normln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Rejstk">
    <w:name w:val="WW-Rejstřík"/>
    <w:basedOn w:val="Normln"/>
    <w:pPr>
      <w:suppressLineNumbers/>
    </w:pPr>
    <w:rPr>
      <w:rFonts w:cs="Tahoma"/>
    </w:rPr>
  </w:style>
  <w:style w:type="paragraph" w:customStyle="1" w:styleId="WW-Nadpis">
    <w:name w:val="WW-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ek1">
    <w:name w:val="WW-Popisek1"/>
    <w:basedOn w:val="Normln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Rejstk1">
    <w:name w:val="WW-Rejstřík1"/>
    <w:basedOn w:val="Normln"/>
    <w:pPr>
      <w:suppressLineNumbers/>
    </w:pPr>
    <w:rPr>
      <w:rFonts w:cs="Tahoma"/>
    </w:rPr>
  </w:style>
  <w:style w:type="paragraph" w:customStyle="1" w:styleId="WW-Nadpis1">
    <w:name w:val="WW-Nadpis1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ormlnweb">
    <w:name w:val="WW-Normální (web)"/>
    <w:basedOn w:val="Normln"/>
    <w:pPr>
      <w:spacing w:before="280" w:after="280"/>
    </w:pPr>
    <w:rPr>
      <w:color w:val="000000"/>
    </w:rPr>
  </w:style>
  <w:style w:type="paragraph" w:customStyle="1" w:styleId="import2">
    <w:name w:val="import2"/>
    <w:basedOn w:val="Normln"/>
    <w:pPr>
      <w:spacing w:before="280" w:after="280"/>
    </w:pPr>
  </w:style>
  <w:style w:type="paragraph" w:styleId="Zkladntextodsazen">
    <w:name w:val="Body Text Indent"/>
    <w:basedOn w:val="Normln"/>
    <w:link w:val="ZkladntextodsazenChar1"/>
    <w:pPr>
      <w:ind w:left="576"/>
      <w:jc w:val="both"/>
    </w:pPr>
    <w:rPr>
      <w:rFonts w:ascii="Arial" w:hAnsi="Arial" w:cs="Arial"/>
    </w:rPr>
  </w:style>
  <w:style w:type="paragraph" w:styleId="Normlnweb">
    <w:name w:val="Normal (Web)"/>
    <w:basedOn w:val="Normln"/>
    <w:pPr>
      <w:suppressAutoHyphens w:val="0"/>
      <w:spacing w:before="280" w:after="28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Zpat">
    <w:name w:val="footer"/>
    <w:basedOn w:val="Normln"/>
    <w:pPr>
      <w:suppressLineNumbers/>
      <w:tabs>
        <w:tab w:val="center" w:pos="4535"/>
        <w:tab w:val="right" w:pos="9071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"/>
    <w:pPr>
      <w:spacing w:line="228" w:lineRule="auto"/>
      <w:ind w:left="-312" w:firstLine="1"/>
    </w:pPr>
    <w:rPr>
      <w:rFonts w:ascii="ISOCPEUR" w:hAnsi="ISOCPEUR"/>
    </w:rPr>
  </w:style>
  <w:style w:type="paragraph" w:customStyle="1" w:styleId="AUTIT2">
    <w:name w:val="AU_TIT2"/>
    <w:basedOn w:val="Normln"/>
    <w:rsid w:val="003238A8"/>
    <w:pPr>
      <w:overflowPunct w:val="0"/>
      <w:autoSpaceDE w:val="0"/>
      <w:jc w:val="center"/>
      <w:textAlignment w:val="baseline"/>
    </w:pPr>
    <w:rPr>
      <w:rFonts w:ascii="Century Gothic" w:hAnsi="Century Gothic"/>
      <w:sz w:val="32"/>
      <w:szCs w:val="32"/>
    </w:rPr>
  </w:style>
  <w:style w:type="paragraph" w:customStyle="1" w:styleId="AUTIT1">
    <w:name w:val="AU_TIT1"/>
    <w:basedOn w:val="Normln"/>
    <w:rsid w:val="003238A8"/>
    <w:pPr>
      <w:shd w:val="clear" w:color="auto" w:fill="F8F7AF"/>
      <w:overflowPunct w:val="0"/>
      <w:autoSpaceDE w:val="0"/>
      <w:jc w:val="center"/>
      <w:textAlignment w:val="baseline"/>
    </w:pPr>
    <w:rPr>
      <w:rFonts w:ascii="Century Gothic" w:hAnsi="Century Gothic"/>
      <w:b/>
      <w:spacing w:val="200"/>
      <w:sz w:val="40"/>
      <w:szCs w:val="40"/>
    </w:rPr>
  </w:style>
  <w:style w:type="paragraph" w:styleId="Odstavecseseznamem">
    <w:name w:val="List Paragraph"/>
    <w:basedOn w:val="Normln"/>
    <w:uiPriority w:val="34"/>
    <w:qFormat/>
    <w:rsid w:val="00F63EE5"/>
    <w:pPr>
      <w:ind w:left="708"/>
    </w:pPr>
  </w:style>
  <w:style w:type="paragraph" w:styleId="Textbubliny">
    <w:name w:val="Balloon Text"/>
    <w:basedOn w:val="Normln"/>
    <w:link w:val="TextbublinyChar"/>
    <w:unhideWhenUsed/>
    <w:rsid w:val="00D149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1493D"/>
    <w:rPr>
      <w:rFonts w:ascii="Tahoma" w:hAnsi="Tahoma" w:cs="Tahoma"/>
      <w:sz w:val="16"/>
      <w:szCs w:val="16"/>
      <w:lang w:eastAsia="ar-SA"/>
    </w:rPr>
  </w:style>
  <w:style w:type="paragraph" w:styleId="Bezmezer">
    <w:name w:val="No Spacing"/>
    <w:uiPriority w:val="1"/>
    <w:qFormat/>
    <w:rsid w:val="00466F6E"/>
    <w:pPr>
      <w:tabs>
        <w:tab w:val="left" w:pos="1176"/>
      </w:tabs>
      <w:suppressAutoHyphens/>
      <w:ind w:left="709"/>
    </w:pPr>
    <w:rPr>
      <w:rFonts w:ascii="Arial" w:hAnsi="Arial" w:cs="Arial"/>
      <w:sz w:val="22"/>
      <w:lang w:eastAsia="zh-CN"/>
    </w:rPr>
  </w:style>
  <w:style w:type="character" w:customStyle="1" w:styleId="Nadpis4Char">
    <w:name w:val="Nadpis 4 Char"/>
    <w:link w:val="Nadpis4"/>
    <w:rsid w:val="008C482B"/>
    <w:rPr>
      <w:rFonts w:ascii="Calibri" w:hAnsi="Calibri"/>
      <w:b/>
      <w:bCs/>
      <w:sz w:val="28"/>
      <w:szCs w:val="28"/>
      <w:lang w:eastAsia="zh-CN"/>
    </w:rPr>
  </w:style>
  <w:style w:type="character" w:customStyle="1" w:styleId="Nadpis5Char">
    <w:name w:val="Nadpis 5 Char"/>
    <w:link w:val="Nadpis5"/>
    <w:rsid w:val="008C482B"/>
    <w:rPr>
      <w:rFonts w:ascii="Calibri" w:hAnsi="Calibri"/>
      <w:b/>
      <w:bCs/>
      <w:i/>
      <w:iCs/>
      <w:sz w:val="26"/>
      <w:szCs w:val="26"/>
      <w:lang w:eastAsia="zh-CN"/>
    </w:rPr>
  </w:style>
  <w:style w:type="character" w:customStyle="1" w:styleId="WW8Num3z4">
    <w:name w:val="WW8Num3z4"/>
    <w:rsid w:val="008C482B"/>
    <w:rPr>
      <w:rFonts w:ascii="Courier New" w:hAnsi="Courier New" w:cs="Courier New"/>
    </w:rPr>
  </w:style>
  <w:style w:type="character" w:customStyle="1" w:styleId="WW8Num5z1">
    <w:name w:val="WW8Num5z1"/>
    <w:rsid w:val="008C482B"/>
  </w:style>
  <w:style w:type="character" w:customStyle="1" w:styleId="WW8Num5z2">
    <w:name w:val="WW8Num5z2"/>
    <w:rsid w:val="008C482B"/>
  </w:style>
  <w:style w:type="character" w:customStyle="1" w:styleId="WW8Num5z4">
    <w:name w:val="WW8Num5z4"/>
    <w:rsid w:val="008C482B"/>
  </w:style>
  <w:style w:type="character" w:customStyle="1" w:styleId="WW8Num5z5">
    <w:name w:val="WW8Num5z5"/>
    <w:rsid w:val="008C482B"/>
  </w:style>
  <w:style w:type="character" w:customStyle="1" w:styleId="WW8Num5z6">
    <w:name w:val="WW8Num5z6"/>
    <w:rsid w:val="008C482B"/>
  </w:style>
  <w:style w:type="character" w:customStyle="1" w:styleId="WW8Num5z7">
    <w:name w:val="WW8Num5z7"/>
    <w:rsid w:val="008C482B"/>
  </w:style>
  <w:style w:type="character" w:customStyle="1" w:styleId="WW8Num5z8">
    <w:name w:val="WW8Num5z8"/>
    <w:rsid w:val="008C482B"/>
  </w:style>
  <w:style w:type="character" w:customStyle="1" w:styleId="WW8Num9z0">
    <w:name w:val="WW8Num9z0"/>
    <w:rsid w:val="008C482B"/>
  </w:style>
  <w:style w:type="character" w:customStyle="1" w:styleId="WW8Num9z1">
    <w:name w:val="WW8Num9z1"/>
    <w:rsid w:val="008C482B"/>
  </w:style>
  <w:style w:type="character" w:customStyle="1" w:styleId="WW8Num9z2">
    <w:name w:val="WW8Num9z2"/>
    <w:rsid w:val="008C482B"/>
  </w:style>
  <w:style w:type="character" w:customStyle="1" w:styleId="WW8Num9z4">
    <w:name w:val="WW8Num9z4"/>
    <w:rsid w:val="008C482B"/>
  </w:style>
  <w:style w:type="character" w:customStyle="1" w:styleId="WW8Num9z5">
    <w:name w:val="WW8Num9z5"/>
    <w:rsid w:val="008C482B"/>
  </w:style>
  <w:style w:type="character" w:customStyle="1" w:styleId="WW8Num9z6">
    <w:name w:val="WW8Num9z6"/>
    <w:rsid w:val="008C482B"/>
  </w:style>
  <w:style w:type="character" w:customStyle="1" w:styleId="WW8Num9z7">
    <w:name w:val="WW8Num9z7"/>
    <w:rsid w:val="008C482B"/>
  </w:style>
  <w:style w:type="character" w:customStyle="1" w:styleId="WW8Num9z8">
    <w:name w:val="WW8Num9z8"/>
    <w:rsid w:val="008C482B"/>
  </w:style>
  <w:style w:type="character" w:customStyle="1" w:styleId="WW8Num10z0">
    <w:name w:val="WW8Num10z0"/>
    <w:rsid w:val="008C482B"/>
    <w:rPr>
      <w:rFonts w:ascii="Symbol" w:hAnsi="Symbol" w:cs="Symbol"/>
    </w:rPr>
  </w:style>
  <w:style w:type="character" w:customStyle="1" w:styleId="WW8Num11z0">
    <w:name w:val="WW8Num11z0"/>
    <w:rsid w:val="008C482B"/>
    <w:rPr>
      <w:rFonts w:ascii="Times New Roman" w:hAnsi="Times New Roman" w:cs="Times New Roman"/>
    </w:rPr>
  </w:style>
  <w:style w:type="character" w:customStyle="1" w:styleId="WW8Num12z0">
    <w:name w:val="WW8Num12z0"/>
    <w:rsid w:val="008C482B"/>
    <w:rPr>
      <w:rFonts w:ascii="Courier New" w:hAnsi="Courier New" w:cs="Courier New"/>
    </w:rPr>
  </w:style>
  <w:style w:type="character" w:customStyle="1" w:styleId="WW8Num12z2">
    <w:name w:val="WW8Num12z2"/>
    <w:rsid w:val="008C482B"/>
    <w:rPr>
      <w:rFonts w:ascii="Wingdings" w:hAnsi="Wingdings" w:cs="Wingdings"/>
    </w:rPr>
  </w:style>
  <w:style w:type="character" w:customStyle="1" w:styleId="WW8Num12z3">
    <w:name w:val="WW8Num12z3"/>
    <w:rsid w:val="008C482B"/>
    <w:rPr>
      <w:rFonts w:ascii="Symbol" w:hAnsi="Symbol" w:cs="Symbol"/>
    </w:rPr>
  </w:style>
  <w:style w:type="character" w:customStyle="1" w:styleId="WW8Num13z0">
    <w:name w:val="WW8Num13z0"/>
    <w:rsid w:val="008C482B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8C482B"/>
    <w:rPr>
      <w:rFonts w:ascii="Courier New" w:hAnsi="Courier New" w:cs="Courier New"/>
    </w:rPr>
  </w:style>
  <w:style w:type="character" w:customStyle="1" w:styleId="WW8Num13z2">
    <w:name w:val="WW8Num13z2"/>
    <w:rsid w:val="008C482B"/>
    <w:rPr>
      <w:rFonts w:ascii="Wingdings" w:hAnsi="Wingdings" w:cs="Wingdings"/>
    </w:rPr>
  </w:style>
  <w:style w:type="character" w:customStyle="1" w:styleId="WW8Num13z3">
    <w:name w:val="WW8Num13z3"/>
    <w:rsid w:val="008C482B"/>
    <w:rPr>
      <w:rFonts w:ascii="Symbol" w:hAnsi="Symbol" w:cs="Symbol"/>
    </w:rPr>
  </w:style>
  <w:style w:type="character" w:customStyle="1" w:styleId="WW8Num14z0">
    <w:name w:val="WW8Num14z0"/>
    <w:rsid w:val="008C482B"/>
    <w:rPr>
      <w:rFonts w:ascii="Symbol" w:hAnsi="Symbol" w:cs="Symbol"/>
    </w:rPr>
  </w:style>
  <w:style w:type="character" w:customStyle="1" w:styleId="WW8Num14z1">
    <w:name w:val="WW8Num14z1"/>
    <w:rsid w:val="008C482B"/>
    <w:rPr>
      <w:rFonts w:ascii="Courier New" w:hAnsi="Courier New" w:cs="Courier New"/>
    </w:rPr>
  </w:style>
  <w:style w:type="character" w:customStyle="1" w:styleId="WW8Num14z2">
    <w:name w:val="WW8Num14z2"/>
    <w:rsid w:val="008C482B"/>
    <w:rPr>
      <w:rFonts w:ascii="Wingdings" w:hAnsi="Wingdings" w:cs="Wingdings"/>
    </w:rPr>
  </w:style>
  <w:style w:type="character" w:customStyle="1" w:styleId="WW8Num15z0">
    <w:name w:val="WW8Num15z0"/>
    <w:rsid w:val="008C482B"/>
  </w:style>
  <w:style w:type="character" w:customStyle="1" w:styleId="WW8Num15z1">
    <w:name w:val="WW8Num15z1"/>
    <w:rsid w:val="008C482B"/>
  </w:style>
  <w:style w:type="character" w:customStyle="1" w:styleId="WW8Num15z2">
    <w:name w:val="WW8Num15z2"/>
    <w:rsid w:val="008C482B"/>
  </w:style>
  <w:style w:type="character" w:customStyle="1" w:styleId="WW8Num15z3">
    <w:name w:val="WW8Num15z3"/>
    <w:rsid w:val="008C482B"/>
  </w:style>
  <w:style w:type="character" w:customStyle="1" w:styleId="WW8Num15z4">
    <w:name w:val="WW8Num15z4"/>
    <w:rsid w:val="008C482B"/>
  </w:style>
  <w:style w:type="character" w:customStyle="1" w:styleId="WW8Num15z5">
    <w:name w:val="WW8Num15z5"/>
    <w:rsid w:val="008C482B"/>
  </w:style>
  <w:style w:type="character" w:customStyle="1" w:styleId="WW8Num15z6">
    <w:name w:val="WW8Num15z6"/>
    <w:rsid w:val="008C482B"/>
  </w:style>
  <w:style w:type="character" w:customStyle="1" w:styleId="WW8Num15z7">
    <w:name w:val="WW8Num15z7"/>
    <w:rsid w:val="008C482B"/>
  </w:style>
  <w:style w:type="character" w:customStyle="1" w:styleId="WW8Num15z8">
    <w:name w:val="WW8Num15z8"/>
    <w:rsid w:val="008C482B"/>
  </w:style>
  <w:style w:type="character" w:customStyle="1" w:styleId="WW8Num16z0">
    <w:name w:val="WW8Num16z0"/>
    <w:rsid w:val="008C482B"/>
  </w:style>
  <w:style w:type="character" w:customStyle="1" w:styleId="WW8Num16z1">
    <w:name w:val="WW8Num16z1"/>
    <w:rsid w:val="008C482B"/>
    <w:rPr>
      <w:b/>
      <w:sz w:val="28"/>
      <w:szCs w:val="28"/>
    </w:rPr>
  </w:style>
  <w:style w:type="character" w:customStyle="1" w:styleId="WW8Num16z2">
    <w:name w:val="WW8Num16z2"/>
    <w:rsid w:val="008C482B"/>
  </w:style>
  <w:style w:type="character" w:customStyle="1" w:styleId="WW8Num16z3">
    <w:name w:val="WW8Num16z3"/>
    <w:rsid w:val="008C482B"/>
  </w:style>
  <w:style w:type="character" w:customStyle="1" w:styleId="WW8Num16z4">
    <w:name w:val="WW8Num16z4"/>
    <w:rsid w:val="008C482B"/>
  </w:style>
  <w:style w:type="character" w:customStyle="1" w:styleId="WW8Num16z5">
    <w:name w:val="WW8Num16z5"/>
    <w:rsid w:val="008C482B"/>
  </w:style>
  <w:style w:type="character" w:customStyle="1" w:styleId="WW8Num16z6">
    <w:name w:val="WW8Num16z6"/>
    <w:rsid w:val="008C482B"/>
  </w:style>
  <w:style w:type="character" w:customStyle="1" w:styleId="WW8Num16z7">
    <w:name w:val="WW8Num16z7"/>
    <w:rsid w:val="008C482B"/>
  </w:style>
  <w:style w:type="character" w:customStyle="1" w:styleId="WW8Num16z8">
    <w:name w:val="WW8Num16z8"/>
    <w:rsid w:val="008C482B"/>
  </w:style>
  <w:style w:type="character" w:customStyle="1" w:styleId="WW8Num17z0">
    <w:name w:val="WW8Num17z0"/>
    <w:rsid w:val="008C482B"/>
    <w:rPr>
      <w:rFonts w:ascii="TimesNewRoman;Times New Roman" w:eastAsia="Times New Roman" w:hAnsi="TimesNewRoman;Times New Roman" w:cs="TimesNewRoman;Times New Roman"/>
    </w:rPr>
  </w:style>
  <w:style w:type="character" w:customStyle="1" w:styleId="WW8Num17z1">
    <w:name w:val="WW8Num17z1"/>
    <w:rsid w:val="008C482B"/>
    <w:rPr>
      <w:rFonts w:ascii="Courier New" w:hAnsi="Courier New" w:cs="Courier New"/>
    </w:rPr>
  </w:style>
  <w:style w:type="character" w:customStyle="1" w:styleId="WW8Num17z2">
    <w:name w:val="WW8Num17z2"/>
    <w:rsid w:val="008C482B"/>
    <w:rPr>
      <w:rFonts w:ascii="Wingdings" w:hAnsi="Wingdings" w:cs="Wingdings"/>
    </w:rPr>
  </w:style>
  <w:style w:type="character" w:customStyle="1" w:styleId="WW8Num17z3">
    <w:name w:val="WW8Num17z3"/>
    <w:rsid w:val="008C482B"/>
    <w:rPr>
      <w:rFonts w:ascii="Symbol" w:hAnsi="Symbol" w:cs="Symbol"/>
    </w:rPr>
  </w:style>
  <w:style w:type="character" w:customStyle="1" w:styleId="WW8Num18z0">
    <w:name w:val="WW8Num18z0"/>
    <w:rsid w:val="008C482B"/>
    <w:rPr>
      <w:rFonts w:ascii="Symbol" w:hAnsi="Symbol" w:cs="Symbol"/>
    </w:rPr>
  </w:style>
  <w:style w:type="character" w:customStyle="1" w:styleId="WW8Num18z1">
    <w:name w:val="WW8Num18z1"/>
    <w:rsid w:val="008C482B"/>
    <w:rPr>
      <w:rFonts w:ascii="Courier New" w:hAnsi="Courier New" w:cs="Courier New"/>
    </w:rPr>
  </w:style>
  <w:style w:type="character" w:customStyle="1" w:styleId="WW8Num18z2">
    <w:name w:val="WW8Num18z2"/>
    <w:rsid w:val="008C482B"/>
    <w:rPr>
      <w:rFonts w:ascii="Wingdings" w:hAnsi="Wingdings" w:cs="Wingdings"/>
    </w:rPr>
  </w:style>
  <w:style w:type="character" w:customStyle="1" w:styleId="WW8Num19z0">
    <w:name w:val="WW8Num19z0"/>
    <w:rsid w:val="008C482B"/>
    <w:rPr>
      <w:rFonts w:ascii="Symbol" w:hAnsi="Symbol" w:cs="Symbol"/>
    </w:rPr>
  </w:style>
  <w:style w:type="character" w:customStyle="1" w:styleId="WW8Num19z1">
    <w:name w:val="WW8Num19z1"/>
    <w:rsid w:val="008C482B"/>
    <w:rPr>
      <w:rFonts w:ascii="Courier New" w:hAnsi="Courier New" w:cs="Courier New"/>
    </w:rPr>
  </w:style>
  <w:style w:type="character" w:customStyle="1" w:styleId="WW8Num19z2">
    <w:name w:val="WW8Num19z2"/>
    <w:rsid w:val="008C482B"/>
    <w:rPr>
      <w:rFonts w:ascii="Wingdings" w:hAnsi="Wingdings" w:cs="Wingdings"/>
    </w:rPr>
  </w:style>
  <w:style w:type="character" w:styleId="slostrnky">
    <w:name w:val="page number"/>
    <w:rsid w:val="008C482B"/>
    <w:rPr>
      <w:rFonts w:ascii="Arial" w:hAnsi="Arial" w:cs="Arial"/>
    </w:rPr>
  </w:style>
  <w:style w:type="character" w:customStyle="1" w:styleId="Nadpis2Char">
    <w:name w:val="Nadpis 2 Char"/>
    <w:rsid w:val="008C482B"/>
    <w:rPr>
      <w:rFonts w:ascii="Cambria" w:eastAsia="Times New Roman" w:hAnsi="Cambria" w:cs="Times New Roman"/>
      <w:b/>
      <w:bCs/>
      <w:i/>
      <w:iCs/>
      <w:sz w:val="28"/>
      <w:szCs w:val="28"/>
      <w:lang w:val="cs-CZ"/>
    </w:rPr>
  </w:style>
  <w:style w:type="character" w:customStyle="1" w:styleId="Nadpis3Char">
    <w:name w:val="Nadpis 3 Char"/>
    <w:rsid w:val="008C482B"/>
    <w:rPr>
      <w:rFonts w:ascii="Cambria" w:eastAsia="Times New Roman" w:hAnsi="Cambria" w:cs="Times New Roman"/>
      <w:b/>
      <w:bCs/>
      <w:sz w:val="26"/>
      <w:szCs w:val="26"/>
      <w:lang w:val="cs-CZ"/>
    </w:rPr>
  </w:style>
  <w:style w:type="character" w:styleId="Odkaznakoment">
    <w:name w:val="annotation reference"/>
    <w:rsid w:val="008C482B"/>
    <w:rPr>
      <w:sz w:val="16"/>
      <w:szCs w:val="16"/>
    </w:rPr>
  </w:style>
  <w:style w:type="character" w:customStyle="1" w:styleId="TextkomenteChar">
    <w:name w:val="Text komentáře Char"/>
    <w:rsid w:val="008C482B"/>
    <w:rPr>
      <w:lang w:val="cs-CZ"/>
    </w:rPr>
  </w:style>
  <w:style w:type="character" w:customStyle="1" w:styleId="PedmtkomenteChar">
    <w:name w:val="Předmět komentáře Char"/>
    <w:rsid w:val="008C482B"/>
    <w:rPr>
      <w:b/>
      <w:bCs/>
      <w:lang w:val="cs-CZ"/>
    </w:rPr>
  </w:style>
  <w:style w:type="character" w:customStyle="1" w:styleId="ZkladntextodsazenChar">
    <w:name w:val="Základní text odsazený Char"/>
    <w:rsid w:val="008C482B"/>
    <w:rPr>
      <w:sz w:val="24"/>
      <w:szCs w:val="24"/>
      <w:lang w:val="cs-CZ"/>
    </w:rPr>
  </w:style>
  <w:style w:type="character" w:customStyle="1" w:styleId="NzevChar">
    <w:name w:val="Název Char"/>
    <w:rsid w:val="008C482B"/>
    <w:rPr>
      <w:rFonts w:ascii="Arial" w:hAnsi="Arial" w:cs="Arial"/>
      <w:b/>
      <w:bCs/>
      <w:sz w:val="24"/>
      <w:szCs w:val="24"/>
      <w:shd w:val="clear" w:color="auto" w:fill="FFFFFF"/>
      <w:lang w:val="cs-CZ"/>
    </w:rPr>
  </w:style>
  <w:style w:type="character" w:customStyle="1" w:styleId="ft">
    <w:name w:val="ft"/>
    <w:rsid w:val="008C482B"/>
  </w:style>
  <w:style w:type="character" w:customStyle="1" w:styleId="Internetovodkaz">
    <w:name w:val="Internetový odkaz"/>
    <w:rsid w:val="008C482B"/>
    <w:rPr>
      <w:color w:val="0000FF"/>
      <w:u w:val="single"/>
    </w:rPr>
  </w:style>
  <w:style w:type="character" w:customStyle="1" w:styleId="apple-converted-space">
    <w:name w:val="apple-converted-space"/>
    <w:rsid w:val="008C482B"/>
  </w:style>
  <w:style w:type="character" w:customStyle="1" w:styleId="Zdraznn1">
    <w:name w:val="Zdůraznění1"/>
    <w:rsid w:val="008C482B"/>
    <w:rPr>
      <w:i/>
      <w:iCs/>
    </w:rPr>
  </w:style>
  <w:style w:type="character" w:customStyle="1" w:styleId="Zkladntextodsazen3Char">
    <w:name w:val="Základní text odsazený 3 Char"/>
    <w:rsid w:val="008C482B"/>
    <w:rPr>
      <w:sz w:val="16"/>
      <w:szCs w:val="16"/>
    </w:rPr>
  </w:style>
  <w:style w:type="character" w:customStyle="1" w:styleId="ZpatChar">
    <w:name w:val="Zápatí Char"/>
    <w:uiPriority w:val="99"/>
    <w:rsid w:val="008C482B"/>
    <w:rPr>
      <w:sz w:val="24"/>
      <w:szCs w:val="24"/>
    </w:rPr>
  </w:style>
  <w:style w:type="character" w:customStyle="1" w:styleId="normalChar">
    <w:name w:val="_normal Char"/>
    <w:rsid w:val="008C482B"/>
    <w:rPr>
      <w:sz w:val="24"/>
      <w:szCs w:val="24"/>
    </w:rPr>
  </w:style>
  <w:style w:type="character" w:customStyle="1" w:styleId="Nadpis1Char">
    <w:name w:val="Nadpis 1 Char"/>
    <w:rsid w:val="008C482B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Silnzdraznn">
    <w:name w:val="Silné zdůraznění"/>
    <w:rsid w:val="008C482B"/>
    <w:rPr>
      <w:b/>
      <w:bCs/>
    </w:rPr>
  </w:style>
  <w:style w:type="paragraph" w:customStyle="1" w:styleId="Tlotextu">
    <w:name w:val="Tělo textu"/>
    <w:basedOn w:val="Normln"/>
    <w:rsid w:val="008C482B"/>
    <w:pPr>
      <w:spacing w:line="240" w:lineRule="atLeast"/>
      <w:jc w:val="both"/>
    </w:pPr>
    <w:rPr>
      <w:rFonts w:ascii="Arial" w:hAnsi="Arial" w:cs="Arial"/>
      <w:sz w:val="22"/>
      <w:lang w:eastAsia="zh-CN"/>
    </w:rPr>
  </w:style>
  <w:style w:type="paragraph" w:customStyle="1" w:styleId="nzevzprvy">
    <w:name w:val="název zprávy"/>
    <w:basedOn w:val="Normln"/>
    <w:next w:val="Normln"/>
    <w:rsid w:val="008C482B"/>
    <w:pPr>
      <w:spacing w:line="360" w:lineRule="auto"/>
      <w:jc w:val="both"/>
    </w:pPr>
    <w:rPr>
      <w:rFonts w:ascii="Arial" w:hAnsi="Arial" w:cs="Arial"/>
      <w:b/>
      <w:caps/>
      <w:sz w:val="32"/>
      <w:szCs w:val="20"/>
      <w:lang w:eastAsia="zh-CN"/>
    </w:rPr>
  </w:style>
  <w:style w:type="paragraph" w:customStyle="1" w:styleId="stavndopis">
    <w:name w:val="Ústavní dopis"/>
    <w:basedOn w:val="Normln"/>
    <w:rsid w:val="008C482B"/>
    <w:pPr>
      <w:overflowPunct w:val="0"/>
      <w:autoSpaceDE w:val="0"/>
      <w:textAlignment w:val="baseline"/>
    </w:pPr>
    <w:rPr>
      <w:rFonts w:ascii=".PresentScriptTTEE" w:hAnsi=".PresentScriptTTEE" w:cs=".PresentScriptTTEE"/>
      <w:szCs w:val="20"/>
      <w:lang w:eastAsia="zh-CN"/>
    </w:rPr>
  </w:style>
  <w:style w:type="paragraph" w:customStyle="1" w:styleId="nadpis10">
    <w:name w:val="nadpis1"/>
    <w:basedOn w:val="Normln"/>
    <w:rsid w:val="008C482B"/>
    <w:pPr>
      <w:keepNext/>
      <w:numPr>
        <w:numId w:val="17"/>
      </w:numPr>
      <w:spacing w:before="200" w:after="200"/>
      <w:jc w:val="both"/>
      <w:outlineLvl w:val="0"/>
    </w:pPr>
    <w:rPr>
      <w:rFonts w:ascii="Arial" w:hAnsi="Arial" w:cs="Arial"/>
      <w:b/>
      <w:sz w:val="40"/>
      <w:szCs w:val="20"/>
      <w:lang w:eastAsia="zh-CN"/>
    </w:rPr>
  </w:style>
  <w:style w:type="paragraph" w:customStyle="1" w:styleId="nadpis20">
    <w:name w:val="nadpis2"/>
    <w:basedOn w:val="Nadpis2"/>
    <w:rsid w:val="008C482B"/>
    <w:pPr>
      <w:numPr>
        <w:ilvl w:val="0"/>
        <w:numId w:val="0"/>
      </w:numPr>
      <w:tabs>
        <w:tab w:val="num" w:pos="360"/>
        <w:tab w:val="left" w:pos="1440"/>
      </w:tabs>
      <w:ind w:left="1440" w:hanging="360"/>
      <w:jc w:val="both"/>
    </w:pPr>
    <w:rPr>
      <w:i w:val="0"/>
      <w:sz w:val="24"/>
      <w:szCs w:val="24"/>
      <w:lang w:eastAsia="zh-CN"/>
    </w:rPr>
  </w:style>
  <w:style w:type="paragraph" w:customStyle="1" w:styleId="nadpis30">
    <w:name w:val="nadpis3"/>
    <w:basedOn w:val="Nadpis3"/>
    <w:rsid w:val="008C482B"/>
    <w:pPr>
      <w:numPr>
        <w:ilvl w:val="0"/>
        <w:numId w:val="0"/>
      </w:numPr>
      <w:tabs>
        <w:tab w:val="num" w:pos="360"/>
        <w:tab w:val="left" w:pos="2160"/>
      </w:tabs>
      <w:autoSpaceDE w:val="0"/>
      <w:spacing w:before="240" w:after="60"/>
      <w:ind w:left="2160" w:hanging="360"/>
      <w:jc w:val="both"/>
    </w:pPr>
    <w:rPr>
      <w:rFonts w:ascii="Arial" w:hAnsi="Arial" w:cs="Arial"/>
      <w:b w:val="0"/>
      <w:bCs/>
      <w:i/>
      <w:caps/>
      <w:sz w:val="24"/>
      <w:lang w:eastAsia="zh-CN"/>
    </w:rPr>
  </w:style>
  <w:style w:type="paragraph" w:styleId="Textkomente">
    <w:name w:val="annotation text"/>
    <w:basedOn w:val="Normln"/>
    <w:link w:val="TextkomenteChar1"/>
    <w:rsid w:val="008C482B"/>
    <w:rPr>
      <w:sz w:val="20"/>
      <w:szCs w:val="20"/>
      <w:lang w:eastAsia="zh-CN"/>
    </w:rPr>
  </w:style>
  <w:style w:type="character" w:customStyle="1" w:styleId="TextkomenteChar1">
    <w:name w:val="Text komentáře Char1"/>
    <w:link w:val="Textkomente"/>
    <w:rsid w:val="008C482B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1"/>
    <w:rsid w:val="008C482B"/>
    <w:rPr>
      <w:b/>
      <w:bCs/>
    </w:rPr>
  </w:style>
  <w:style w:type="character" w:customStyle="1" w:styleId="PedmtkomenteChar1">
    <w:name w:val="Předmět komentáře Char1"/>
    <w:link w:val="Pedmtkomente"/>
    <w:rsid w:val="008C482B"/>
    <w:rPr>
      <w:b/>
      <w:bCs/>
      <w:lang w:eastAsia="zh-CN"/>
    </w:rPr>
  </w:style>
  <w:style w:type="paragraph" w:styleId="Revize">
    <w:name w:val="Revision"/>
    <w:rsid w:val="008C482B"/>
    <w:pPr>
      <w:suppressAutoHyphens/>
    </w:pPr>
    <w:rPr>
      <w:sz w:val="24"/>
      <w:szCs w:val="24"/>
      <w:lang w:eastAsia="zh-CN"/>
    </w:rPr>
  </w:style>
  <w:style w:type="paragraph" w:customStyle="1" w:styleId="Odsazentlatextu">
    <w:name w:val="Odsazení těla textu"/>
    <w:basedOn w:val="Normln"/>
    <w:rsid w:val="008C482B"/>
    <w:pPr>
      <w:spacing w:after="120"/>
      <w:ind w:left="360"/>
    </w:pPr>
    <w:rPr>
      <w:lang w:eastAsia="zh-CN"/>
    </w:rPr>
  </w:style>
  <w:style w:type="paragraph" w:customStyle="1" w:styleId="nadpiszkona">
    <w:name w:val="nadpis zákona"/>
    <w:basedOn w:val="Normln"/>
    <w:next w:val="Normln"/>
    <w:rsid w:val="008C482B"/>
    <w:pPr>
      <w:keepNext/>
      <w:keepLines/>
      <w:spacing w:before="120"/>
      <w:jc w:val="center"/>
    </w:pPr>
    <w:rPr>
      <w:b/>
      <w:szCs w:val="20"/>
      <w:lang w:eastAsia="zh-CN"/>
    </w:rPr>
  </w:style>
  <w:style w:type="paragraph" w:customStyle="1" w:styleId="Textodstavce">
    <w:name w:val="Text odstavce"/>
    <w:basedOn w:val="Normln"/>
    <w:rsid w:val="008C482B"/>
    <w:pPr>
      <w:numPr>
        <w:numId w:val="18"/>
      </w:numPr>
      <w:tabs>
        <w:tab w:val="left" w:pos="851"/>
      </w:tabs>
      <w:spacing w:before="120" w:after="120"/>
      <w:jc w:val="both"/>
    </w:pPr>
    <w:rPr>
      <w:szCs w:val="20"/>
      <w:lang w:eastAsia="zh-CN"/>
    </w:rPr>
  </w:style>
  <w:style w:type="paragraph" w:customStyle="1" w:styleId="Textbodu">
    <w:name w:val="Text bodu"/>
    <w:basedOn w:val="Normln"/>
    <w:rsid w:val="008C482B"/>
    <w:pPr>
      <w:tabs>
        <w:tab w:val="num" w:pos="785"/>
      </w:tabs>
      <w:ind w:firstLine="425"/>
      <w:jc w:val="both"/>
    </w:pPr>
    <w:rPr>
      <w:szCs w:val="20"/>
      <w:lang w:eastAsia="zh-CN"/>
    </w:rPr>
  </w:style>
  <w:style w:type="paragraph" w:customStyle="1" w:styleId="Textpsmene">
    <w:name w:val="Text písmene"/>
    <w:basedOn w:val="Normln"/>
    <w:rsid w:val="008C482B"/>
    <w:pPr>
      <w:tabs>
        <w:tab w:val="num" w:pos="785"/>
      </w:tabs>
      <w:ind w:firstLine="425"/>
      <w:jc w:val="both"/>
    </w:pPr>
    <w:rPr>
      <w:szCs w:val="20"/>
      <w:lang w:eastAsia="zh-CN"/>
    </w:rPr>
  </w:style>
  <w:style w:type="paragraph" w:customStyle="1" w:styleId="Styl5Char">
    <w:name w:val="Styl5 Char"/>
    <w:basedOn w:val="Normln"/>
    <w:rsid w:val="008C482B"/>
    <w:pPr>
      <w:spacing w:before="360"/>
      <w:jc w:val="both"/>
    </w:pPr>
    <w:rPr>
      <w:b/>
      <w:i/>
      <w:lang w:eastAsia="zh-CN"/>
    </w:rPr>
  </w:style>
  <w:style w:type="paragraph" w:styleId="Zkladntextodsazen3">
    <w:name w:val="Body Text Indent 3"/>
    <w:basedOn w:val="Normln"/>
    <w:link w:val="Zkladntextodsazen3Char1"/>
    <w:rsid w:val="008C482B"/>
    <w:pPr>
      <w:spacing w:after="120"/>
      <w:ind w:left="283"/>
    </w:pPr>
    <w:rPr>
      <w:sz w:val="16"/>
      <w:szCs w:val="16"/>
      <w:lang w:eastAsia="zh-CN"/>
    </w:rPr>
  </w:style>
  <w:style w:type="character" w:customStyle="1" w:styleId="Zkladntextodsazen3Char1">
    <w:name w:val="Základní text odsazený 3 Char1"/>
    <w:link w:val="Zkladntextodsazen3"/>
    <w:rsid w:val="008C482B"/>
    <w:rPr>
      <w:sz w:val="16"/>
      <w:szCs w:val="16"/>
      <w:lang w:eastAsia="zh-CN"/>
    </w:rPr>
  </w:style>
  <w:style w:type="paragraph" w:customStyle="1" w:styleId="TPOOdstavec">
    <w:name w:val="TPO Odstavec"/>
    <w:basedOn w:val="Normln"/>
    <w:rsid w:val="008C482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Cs w:val="20"/>
      <w:lang w:eastAsia="zh-CN"/>
    </w:rPr>
  </w:style>
  <w:style w:type="paragraph" w:customStyle="1" w:styleId="D4">
    <w:name w:val="D4"/>
    <w:basedOn w:val="Normln"/>
    <w:rsid w:val="008C482B"/>
    <w:pPr>
      <w:keepNext/>
      <w:keepLines/>
      <w:numPr>
        <w:numId w:val="16"/>
      </w:numPr>
      <w:tabs>
        <w:tab w:val="left" w:pos="2880"/>
      </w:tabs>
      <w:spacing w:before="240" w:after="120"/>
      <w:ind w:left="1728" w:hanging="648"/>
      <w:jc w:val="both"/>
    </w:pPr>
    <w:rPr>
      <w:rFonts w:ascii="Calibri" w:hAnsi="Calibri" w:cs="Arial"/>
      <w:bCs/>
      <w:lang w:eastAsia="zh-CN"/>
    </w:rPr>
  </w:style>
  <w:style w:type="paragraph" w:customStyle="1" w:styleId="normal">
    <w:name w:val="_normal"/>
    <w:basedOn w:val="Normln"/>
    <w:rsid w:val="008C482B"/>
    <w:pPr>
      <w:spacing w:after="120" w:line="360" w:lineRule="auto"/>
      <w:ind w:firstLine="851"/>
      <w:jc w:val="both"/>
    </w:pPr>
    <w:rPr>
      <w:lang w:eastAsia="zh-CN"/>
    </w:rPr>
  </w:style>
  <w:style w:type="paragraph" w:customStyle="1" w:styleId="Obsahrmce">
    <w:name w:val="Obsah rámce"/>
    <w:basedOn w:val="Normln"/>
    <w:rsid w:val="008C482B"/>
    <w:rPr>
      <w:lang w:eastAsia="zh-CN"/>
    </w:rPr>
  </w:style>
  <w:style w:type="numbering" w:customStyle="1" w:styleId="WW8Num1">
    <w:name w:val="WW8Num1"/>
    <w:rsid w:val="008C482B"/>
  </w:style>
  <w:style w:type="numbering" w:customStyle="1" w:styleId="WW8Num2">
    <w:name w:val="WW8Num2"/>
    <w:rsid w:val="008C482B"/>
  </w:style>
  <w:style w:type="numbering" w:customStyle="1" w:styleId="WW8Num3">
    <w:name w:val="WW8Num3"/>
    <w:rsid w:val="008C482B"/>
  </w:style>
  <w:style w:type="numbering" w:customStyle="1" w:styleId="WW8Num4">
    <w:name w:val="WW8Num4"/>
    <w:rsid w:val="008C482B"/>
  </w:style>
  <w:style w:type="numbering" w:customStyle="1" w:styleId="WW8Num5">
    <w:name w:val="WW8Num5"/>
    <w:rsid w:val="008C482B"/>
  </w:style>
  <w:style w:type="numbering" w:customStyle="1" w:styleId="WW8Num6">
    <w:name w:val="WW8Num6"/>
    <w:rsid w:val="008C482B"/>
  </w:style>
  <w:style w:type="numbering" w:customStyle="1" w:styleId="WW8Num7">
    <w:name w:val="WW8Num7"/>
    <w:rsid w:val="008C482B"/>
  </w:style>
  <w:style w:type="numbering" w:customStyle="1" w:styleId="WW8Num8">
    <w:name w:val="WW8Num8"/>
    <w:rsid w:val="008C482B"/>
  </w:style>
  <w:style w:type="numbering" w:customStyle="1" w:styleId="WW8Num9">
    <w:name w:val="WW8Num9"/>
    <w:rsid w:val="008C482B"/>
  </w:style>
  <w:style w:type="numbering" w:customStyle="1" w:styleId="WW8Num10">
    <w:name w:val="WW8Num10"/>
    <w:rsid w:val="008C482B"/>
  </w:style>
  <w:style w:type="numbering" w:customStyle="1" w:styleId="WW8Num11">
    <w:name w:val="WW8Num11"/>
    <w:rsid w:val="008C482B"/>
  </w:style>
  <w:style w:type="numbering" w:customStyle="1" w:styleId="WW8Num12">
    <w:name w:val="WW8Num12"/>
    <w:rsid w:val="008C482B"/>
  </w:style>
  <w:style w:type="numbering" w:customStyle="1" w:styleId="WW8Num13">
    <w:name w:val="WW8Num13"/>
    <w:rsid w:val="008C482B"/>
  </w:style>
  <w:style w:type="numbering" w:customStyle="1" w:styleId="WW8Num14">
    <w:name w:val="WW8Num14"/>
    <w:rsid w:val="008C482B"/>
  </w:style>
  <w:style w:type="numbering" w:customStyle="1" w:styleId="WW8Num15">
    <w:name w:val="WW8Num15"/>
    <w:rsid w:val="008C482B"/>
  </w:style>
  <w:style w:type="numbering" w:customStyle="1" w:styleId="WW8Num16">
    <w:name w:val="WW8Num16"/>
    <w:rsid w:val="008C482B"/>
  </w:style>
  <w:style w:type="numbering" w:customStyle="1" w:styleId="WW8Num17">
    <w:name w:val="WW8Num17"/>
    <w:rsid w:val="008C482B"/>
  </w:style>
  <w:style w:type="numbering" w:customStyle="1" w:styleId="WW8Num18">
    <w:name w:val="WW8Num18"/>
    <w:rsid w:val="008C482B"/>
  </w:style>
  <w:style w:type="numbering" w:customStyle="1" w:styleId="WW8Num19">
    <w:name w:val="WW8Num19"/>
    <w:rsid w:val="008C482B"/>
  </w:style>
  <w:style w:type="paragraph" w:styleId="Zkladntextodsazen2">
    <w:name w:val="Body Text Indent 2"/>
    <w:basedOn w:val="Normln"/>
    <w:link w:val="Zkladntextodsazen2Char"/>
    <w:unhideWhenUsed/>
    <w:rsid w:val="008C482B"/>
    <w:pPr>
      <w:spacing w:after="120" w:line="480" w:lineRule="auto"/>
      <w:ind w:left="283"/>
    </w:pPr>
    <w:rPr>
      <w:lang w:eastAsia="zh-CN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8C482B"/>
    <w:rPr>
      <w:sz w:val="24"/>
      <w:szCs w:val="24"/>
      <w:lang w:eastAsia="zh-CN"/>
    </w:rPr>
  </w:style>
  <w:style w:type="character" w:customStyle="1" w:styleId="ZkladntextodsazenChar1">
    <w:name w:val="Základní text odsazený Char1"/>
    <w:link w:val="Zkladntextodsazen"/>
    <w:uiPriority w:val="99"/>
    <w:rsid w:val="008C482B"/>
    <w:rPr>
      <w:rFonts w:ascii="Arial" w:hAnsi="Arial" w:cs="Arial"/>
      <w:sz w:val="24"/>
      <w:szCs w:val="24"/>
      <w:lang w:eastAsia="ar-SA"/>
    </w:rPr>
  </w:style>
  <w:style w:type="character" w:styleId="Zdraznn">
    <w:name w:val="Emphasis"/>
    <w:aliases w:val="RICAR4"/>
    <w:basedOn w:val="Standardnpsmoodstavce"/>
    <w:rsid w:val="00D37E60"/>
    <w:rPr>
      <w:i/>
      <w:iCs/>
    </w:rPr>
  </w:style>
  <w:style w:type="character" w:customStyle="1" w:styleId="ZkladntextChar">
    <w:name w:val="Základní text Char"/>
    <w:basedOn w:val="Standardnpsmoodstavce"/>
    <w:link w:val="Zkladntext"/>
    <w:rsid w:val="00D37E60"/>
    <w:rPr>
      <w:sz w:val="24"/>
      <w:szCs w:val="24"/>
      <w:lang w:eastAsia="ar-SA"/>
    </w:rPr>
  </w:style>
  <w:style w:type="paragraph" w:customStyle="1" w:styleId="Import0">
    <w:name w:val="Import 0"/>
    <w:basedOn w:val="Normln"/>
    <w:rsid w:val="00D37E60"/>
    <w:pPr>
      <w:overflowPunct w:val="0"/>
      <w:autoSpaceDE w:val="0"/>
      <w:autoSpaceDN w:val="0"/>
      <w:adjustRightInd w:val="0"/>
      <w:spacing w:line="276" w:lineRule="auto"/>
      <w:textAlignment w:val="baseline"/>
    </w:pPr>
    <w:rPr>
      <w:rFonts w:ascii="Courier New" w:hAnsi="Courier New"/>
      <w:szCs w:val="20"/>
      <w:lang w:eastAsia="cs-CZ"/>
    </w:rPr>
  </w:style>
  <w:style w:type="paragraph" w:customStyle="1" w:styleId="ZkladntextIMP">
    <w:name w:val="Základní text_IMP"/>
    <w:basedOn w:val="Normln"/>
    <w:rsid w:val="00D37E60"/>
    <w:pPr>
      <w:overflowPunct w:val="0"/>
      <w:autoSpaceDE w:val="0"/>
      <w:autoSpaceDN w:val="0"/>
      <w:adjustRightInd w:val="0"/>
      <w:spacing w:line="276" w:lineRule="auto"/>
      <w:textAlignment w:val="baseline"/>
    </w:pPr>
    <w:rPr>
      <w:szCs w:val="20"/>
      <w:lang w:eastAsia="cs-CZ"/>
    </w:rPr>
  </w:style>
  <w:style w:type="paragraph" w:customStyle="1" w:styleId="Import3">
    <w:name w:val="Import 3"/>
    <w:basedOn w:val="Import0"/>
    <w:rsid w:val="00D37E6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</w:pPr>
  </w:style>
  <w:style w:type="paragraph" w:customStyle="1" w:styleId="Import12">
    <w:name w:val="Import 12"/>
    <w:basedOn w:val="Import0"/>
    <w:rsid w:val="00D37E6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46" w:lineRule="auto"/>
      <w:ind w:firstLine="576"/>
    </w:pPr>
  </w:style>
  <w:style w:type="paragraph" w:customStyle="1" w:styleId="Import15">
    <w:name w:val="Import 15"/>
    <w:basedOn w:val="Import0"/>
    <w:rsid w:val="00D37E6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46" w:lineRule="auto"/>
      <w:ind w:left="12240" w:hanging="11808"/>
    </w:pPr>
  </w:style>
  <w:style w:type="paragraph" w:customStyle="1" w:styleId="Import27">
    <w:name w:val="Import 27"/>
    <w:basedOn w:val="Import0"/>
    <w:rsid w:val="00D37E6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46" w:lineRule="auto"/>
      <w:ind w:left="1728"/>
    </w:pPr>
  </w:style>
  <w:style w:type="paragraph" w:styleId="Pokraovnseznamu2">
    <w:name w:val="List Continue 2"/>
    <w:basedOn w:val="Normln"/>
    <w:uiPriority w:val="99"/>
    <w:semiHidden/>
    <w:unhideWhenUsed/>
    <w:rsid w:val="00D37E60"/>
    <w:pPr>
      <w:spacing w:after="120"/>
      <w:ind w:left="720"/>
      <w:contextualSpacing/>
    </w:pPr>
    <w:rPr>
      <w:lang w:eastAsia="zh-CN"/>
    </w:rPr>
  </w:style>
  <w:style w:type="paragraph" w:customStyle="1" w:styleId="TextPND">
    <w:name w:val="Text PND"/>
    <w:basedOn w:val="Normln"/>
    <w:rsid w:val="00D37E60"/>
    <w:pPr>
      <w:suppressAutoHyphens w:val="0"/>
      <w:spacing w:before="60" w:after="60"/>
      <w:jc w:val="both"/>
    </w:pPr>
    <w:rPr>
      <w:rFonts w:ascii="Arial" w:hAnsi="Arial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D37E60"/>
    <w:rPr>
      <w:snapToGrid w:val="0"/>
      <w:sz w:val="24"/>
      <w:szCs w:val="24"/>
    </w:rPr>
  </w:style>
  <w:style w:type="paragraph" w:styleId="Nzev">
    <w:name w:val="Title"/>
    <w:basedOn w:val="Normln"/>
    <w:link w:val="NzevChar1"/>
    <w:qFormat/>
    <w:rsid w:val="00D37E60"/>
    <w:pPr>
      <w:suppressAutoHyphens w:val="0"/>
      <w:jc w:val="center"/>
    </w:pPr>
    <w:rPr>
      <w:rFonts w:ascii="Arial" w:hAnsi="Arial"/>
      <w:b/>
      <w:caps/>
      <w:sz w:val="32"/>
      <w:szCs w:val="20"/>
      <w:lang w:eastAsia="cs-CZ"/>
    </w:rPr>
  </w:style>
  <w:style w:type="character" w:customStyle="1" w:styleId="NzevChar1">
    <w:name w:val="Název Char1"/>
    <w:basedOn w:val="Standardnpsmoodstavce"/>
    <w:link w:val="Nzev"/>
    <w:rsid w:val="00D37E60"/>
    <w:rPr>
      <w:rFonts w:ascii="Arial" w:hAnsi="Arial"/>
      <w:b/>
      <w:caps/>
      <w:sz w:val="32"/>
    </w:rPr>
  </w:style>
  <w:style w:type="paragraph" w:styleId="Zkladntext2">
    <w:name w:val="Body Text 2"/>
    <w:basedOn w:val="Normln"/>
    <w:link w:val="Zkladntext2Char"/>
    <w:rsid w:val="00D37E60"/>
    <w:pPr>
      <w:widowControl w:val="0"/>
      <w:suppressAutoHyphens w:val="0"/>
      <w:spacing w:after="120" w:line="480" w:lineRule="auto"/>
    </w:pPr>
    <w:rPr>
      <w:rFonts w:ascii="Albertus MT Lt" w:hAnsi="Albertus MT Lt"/>
      <w:snapToGrid w:val="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D37E60"/>
    <w:rPr>
      <w:rFonts w:ascii="Albertus MT Lt" w:hAnsi="Albertus MT Lt"/>
      <w:snapToGrid w:val="0"/>
      <w:sz w:val="24"/>
    </w:rPr>
  </w:style>
  <w:style w:type="paragraph" w:customStyle="1" w:styleId="a3509">
    <w:name w:val="a3509"/>
    <w:rsid w:val="00D37E60"/>
    <w:pPr>
      <w:tabs>
        <w:tab w:val="left" w:pos="-720"/>
      </w:tabs>
      <w:suppressAutoHyphens/>
      <w:spacing w:line="288" w:lineRule="auto"/>
      <w:jc w:val="both"/>
    </w:pPr>
    <w:rPr>
      <w:spacing w:val="-2"/>
      <w:sz w:val="22"/>
    </w:rPr>
  </w:style>
  <w:style w:type="paragraph" w:styleId="Zkladntext3">
    <w:name w:val="Body Text 3"/>
    <w:basedOn w:val="Normln"/>
    <w:link w:val="Zkladntext3Char"/>
    <w:rsid w:val="00D37E60"/>
    <w:pPr>
      <w:suppressAutoHyphens w:val="0"/>
      <w:spacing w:after="120"/>
    </w:pPr>
    <w:rPr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D37E60"/>
    <w:rPr>
      <w:sz w:val="16"/>
      <w:szCs w:val="16"/>
    </w:rPr>
  </w:style>
  <w:style w:type="paragraph" w:styleId="Seznam4">
    <w:name w:val="List 4"/>
    <w:basedOn w:val="Normln"/>
    <w:rsid w:val="00D37E60"/>
    <w:pPr>
      <w:suppressAutoHyphens w:val="0"/>
      <w:overflowPunct w:val="0"/>
      <w:autoSpaceDE w:val="0"/>
      <w:autoSpaceDN w:val="0"/>
      <w:adjustRightInd w:val="0"/>
      <w:ind w:left="1132" w:hanging="283"/>
    </w:pPr>
    <w:rPr>
      <w:szCs w:val="20"/>
      <w:lang w:eastAsia="cs-CZ"/>
    </w:rPr>
  </w:style>
  <w:style w:type="paragraph" w:styleId="Prosttext">
    <w:name w:val="Plain Text"/>
    <w:basedOn w:val="Normln"/>
    <w:link w:val="ProsttextChar"/>
    <w:rsid w:val="00D37E60"/>
    <w:pPr>
      <w:suppressAutoHyphens w:val="0"/>
    </w:pPr>
    <w:rPr>
      <w:rFonts w:ascii="Courier New" w:hAnsi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D37E60"/>
    <w:rPr>
      <w:rFonts w:ascii="Courier New" w:hAnsi="Courier New"/>
    </w:rPr>
  </w:style>
  <w:style w:type="paragraph" w:customStyle="1" w:styleId="Prosttext1">
    <w:name w:val="Prostý text1"/>
    <w:basedOn w:val="Normln"/>
    <w:rsid w:val="00D37E60"/>
    <w:pPr>
      <w:suppressAutoHyphens w:val="0"/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  <w:lang w:eastAsia="cs-CZ"/>
    </w:rPr>
  </w:style>
  <w:style w:type="paragraph" w:styleId="Titulek">
    <w:name w:val="caption"/>
    <w:basedOn w:val="Normln"/>
    <w:next w:val="Normln"/>
    <w:qFormat/>
    <w:rsid w:val="00D37E60"/>
    <w:pPr>
      <w:tabs>
        <w:tab w:val="left" w:pos="709"/>
      </w:tabs>
      <w:suppressAutoHyphens w:val="0"/>
      <w:overflowPunct w:val="0"/>
      <w:autoSpaceDE w:val="0"/>
      <w:autoSpaceDN w:val="0"/>
      <w:adjustRightInd w:val="0"/>
      <w:spacing w:after="120"/>
      <w:ind w:left="709" w:hanging="709"/>
    </w:pPr>
    <w:rPr>
      <w:i/>
      <w:sz w:val="22"/>
      <w:szCs w:val="20"/>
      <w:lang w:eastAsia="cs-CZ"/>
    </w:rPr>
  </w:style>
  <w:style w:type="paragraph" w:customStyle="1" w:styleId="otab">
    <w:name w:val="o_tab"/>
    <w:basedOn w:val="Normln"/>
    <w:rsid w:val="00D37E60"/>
    <w:pPr>
      <w:tabs>
        <w:tab w:val="left" w:pos="2835"/>
      </w:tabs>
      <w:suppressAutoHyphens w:val="0"/>
      <w:spacing w:before="120" w:after="120"/>
    </w:pPr>
    <w:rPr>
      <w:rFonts w:ascii="Arial" w:hAnsi="Arial"/>
      <w:sz w:val="18"/>
      <w:szCs w:val="20"/>
      <w:lang w:eastAsia="cs-CZ"/>
    </w:rPr>
  </w:style>
  <w:style w:type="paragraph" w:customStyle="1" w:styleId="Styl2">
    <w:name w:val="Styl2"/>
    <w:basedOn w:val="Nadpis1"/>
    <w:autoRedefine/>
    <w:rsid w:val="00D37E60"/>
    <w:pPr>
      <w:numPr>
        <w:numId w:val="0"/>
      </w:numPr>
      <w:suppressAutoHyphens w:val="0"/>
      <w:jc w:val="center"/>
    </w:pPr>
    <w:rPr>
      <w:rFonts w:cs="Times New Roman"/>
      <w:bCs w:val="0"/>
      <w:kern w:val="28"/>
      <w:sz w:val="28"/>
      <w:szCs w:val="20"/>
      <w:lang w:eastAsia="cs-CZ"/>
    </w:rPr>
  </w:style>
  <w:style w:type="character" w:customStyle="1" w:styleId="fontstyle01">
    <w:name w:val="fontstyle01"/>
    <w:basedOn w:val="Standardnpsmoodstavce"/>
    <w:rsid w:val="003D1799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2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DCEC7-F767-49C5-AE8F-3AEC14F0D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2621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Hewlett-Packard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none</dc:creator>
  <cp:keywords/>
  <cp:lastModifiedBy>Jka</cp:lastModifiedBy>
  <cp:revision>26</cp:revision>
  <cp:lastPrinted>2018-03-23T17:41:00Z</cp:lastPrinted>
  <dcterms:created xsi:type="dcterms:W3CDTF">2017-04-04T12:20:00Z</dcterms:created>
  <dcterms:modified xsi:type="dcterms:W3CDTF">2018-05-22T15:40:00Z</dcterms:modified>
</cp:coreProperties>
</file>